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EF6" w:rsidRPr="00F26ECD" w:rsidRDefault="00F26ECD" w:rsidP="00F26ECD">
      <w:pPr>
        <w:jc w:val="center"/>
        <w:rPr>
          <w:b/>
          <w:sz w:val="24"/>
          <w:szCs w:val="24"/>
          <w:lang w:val="id-ID"/>
        </w:rPr>
      </w:pPr>
      <w:r w:rsidRPr="00F26ECD">
        <w:rPr>
          <w:b/>
          <w:sz w:val="24"/>
          <w:szCs w:val="24"/>
          <w:lang w:val="id-ID"/>
        </w:rPr>
        <w:t>FORMULIR PENDAFTARAN PENGURUS</w:t>
      </w:r>
    </w:p>
    <w:p w:rsidR="00F26ECD" w:rsidRPr="00F26ECD" w:rsidRDefault="00F26ECD" w:rsidP="00F26ECD">
      <w:pPr>
        <w:jc w:val="center"/>
        <w:rPr>
          <w:b/>
          <w:sz w:val="24"/>
          <w:szCs w:val="24"/>
          <w:lang w:val="id-ID"/>
        </w:rPr>
      </w:pPr>
      <w:r w:rsidRPr="00F26ECD">
        <w:rPr>
          <w:b/>
          <w:sz w:val="24"/>
          <w:szCs w:val="24"/>
          <w:lang w:val="id-ID"/>
        </w:rPr>
        <w:t>BIRO PENGEMBANGAN PROFESIONALISME SIPIL</w:t>
      </w:r>
    </w:p>
    <w:p w:rsidR="00F26ECD" w:rsidRDefault="001D4E15" w:rsidP="00F26ECD">
      <w:pPr>
        <w:jc w:val="center"/>
        <w:rPr>
          <w:b/>
          <w:sz w:val="24"/>
          <w:szCs w:val="24"/>
          <w:lang w:val="id-ID"/>
        </w:rPr>
      </w:pPr>
      <w:r>
        <w:rPr>
          <w:b/>
          <w:sz w:val="24"/>
          <w:szCs w:val="24"/>
          <w:lang w:val="id-ID"/>
        </w:rPr>
        <w:t>PERIODE 2013</w:t>
      </w:r>
    </w:p>
    <w:p w:rsidR="00F26ECD" w:rsidRDefault="001D4E15" w:rsidP="00F26ECD">
      <w:pPr>
        <w:rPr>
          <w:b/>
          <w:sz w:val="24"/>
          <w:szCs w:val="24"/>
          <w:lang w:val="id-ID"/>
        </w:rPr>
      </w:pPr>
      <w:r>
        <w:rPr>
          <w:b/>
          <w:noProof/>
          <w:sz w:val="24"/>
          <w:szCs w:val="24"/>
          <w:lang w:val="id-ID" w:eastAsia="id-ID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4857750</wp:posOffset>
                </wp:positionH>
                <wp:positionV relativeFrom="paragraph">
                  <wp:posOffset>14605</wp:posOffset>
                </wp:positionV>
                <wp:extent cx="749300" cy="996950"/>
                <wp:effectExtent l="9525" t="5080" r="12700" b="7620"/>
                <wp:wrapNone/>
                <wp:docPr id="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9300" cy="996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26" style="position:absolute;margin-left:382.5pt;margin-top:1.15pt;width:59pt;height:78.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"/>
            </w:pict>
          </mc:Fallback>
        </mc:AlternateContent>
      </w:r>
    </w:p>
    <w:p w:rsidR="00F26ECD" w:rsidRPr="00F26ECD" w:rsidRDefault="00F26ECD" w:rsidP="00F26ECD">
      <w:pPr>
        <w:rPr>
          <w:sz w:val="20"/>
          <w:szCs w:val="20"/>
          <w:lang w:val="id-ID"/>
        </w:rPr>
      </w:pPr>
      <w:r>
        <w:rPr>
          <w:b/>
          <w:lang w:val="id-ID"/>
        </w:rPr>
        <w:t>DATA PRIBADI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 w:rsidRPr="00F26ECD">
        <w:rPr>
          <w:sz w:val="20"/>
          <w:szCs w:val="20"/>
          <w:lang w:val="id-ID"/>
        </w:rPr>
        <w:t>Pas foto</w:t>
      </w:r>
    </w:p>
    <w:p w:rsidR="00F26ECD" w:rsidRDefault="00F26ECD" w:rsidP="00F26ECD">
      <w:p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Nim</w:t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 w:rsidRPr="00F26ECD">
        <w:rPr>
          <w:b/>
          <w:sz w:val="20"/>
          <w:szCs w:val="20"/>
          <w:lang w:val="id-ID"/>
        </w:rPr>
        <w:t>:</w:t>
      </w:r>
      <w:r>
        <w:rPr>
          <w:sz w:val="20"/>
          <w:szCs w:val="20"/>
          <w:lang w:val="id-ID"/>
        </w:rPr>
        <w:t xml:space="preserve">..........................................................................................................................         </w:t>
      </w:r>
      <w:r w:rsidRPr="00F26ECD">
        <w:rPr>
          <w:sz w:val="20"/>
          <w:szCs w:val="20"/>
          <w:lang w:val="id-ID"/>
        </w:rPr>
        <w:t>3 x 4</w:t>
      </w:r>
    </w:p>
    <w:p w:rsidR="00F26ECD" w:rsidRDefault="00F26ECD" w:rsidP="00F26ECD">
      <w:p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Nama Lengkap</w:t>
      </w:r>
      <w:r>
        <w:rPr>
          <w:sz w:val="20"/>
          <w:szCs w:val="20"/>
          <w:lang w:val="id-ID"/>
        </w:rPr>
        <w:tab/>
      </w:r>
      <w:r w:rsidRPr="00F26ECD">
        <w:rPr>
          <w:b/>
          <w:sz w:val="20"/>
          <w:szCs w:val="20"/>
          <w:lang w:val="id-ID"/>
        </w:rPr>
        <w:t>:</w:t>
      </w:r>
      <w:r>
        <w:rPr>
          <w:sz w:val="20"/>
          <w:szCs w:val="20"/>
          <w:lang w:val="id-ID"/>
        </w:rPr>
        <w:t>..........................................................................................................................</w:t>
      </w:r>
    </w:p>
    <w:p w:rsidR="00F26ECD" w:rsidRDefault="00F26ECD" w:rsidP="00F26ECD">
      <w:p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Nama Panggilan</w:t>
      </w:r>
      <w:r>
        <w:rPr>
          <w:sz w:val="20"/>
          <w:szCs w:val="20"/>
          <w:lang w:val="id-ID"/>
        </w:rPr>
        <w:tab/>
      </w:r>
      <w:r w:rsidRPr="00F26ECD">
        <w:rPr>
          <w:b/>
          <w:sz w:val="20"/>
          <w:szCs w:val="20"/>
          <w:lang w:val="id-ID"/>
        </w:rPr>
        <w:t>:</w:t>
      </w:r>
      <w:r>
        <w:rPr>
          <w:sz w:val="20"/>
          <w:szCs w:val="20"/>
          <w:lang w:val="id-ID"/>
        </w:rPr>
        <w:t>........................................................... Jenis Kelamin : L / P</w:t>
      </w:r>
    </w:p>
    <w:p w:rsidR="00F26ECD" w:rsidRDefault="00F26ECD" w:rsidP="00F26ECD">
      <w:p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Agama</w:t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 w:rsidRPr="00F26ECD">
        <w:rPr>
          <w:b/>
          <w:sz w:val="20"/>
          <w:szCs w:val="20"/>
          <w:lang w:val="id-ID"/>
        </w:rPr>
        <w:t>:</w:t>
      </w:r>
      <w:r>
        <w:rPr>
          <w:sz w:val="20"/>
          <w:szCs w:val="20"/>
          <w:lang w:val="id-ID"/>
        </w:rPr>
        <w:t>..................................................................................................................................................</w:t>
      </w:r>
    </w:p>
    <w:p w:rsidR="00F26ECD" w:rsidRDefault="00F26ECD" w:rsidP="00F26ECD">
      <w:p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Alamat Rumah</w:t>
      </w:r>
      <w:r>
        <w:rPr>
          <w:sz w:val="20"/>
          <w:szCs w:val="20"/>
          <w:lang w:val="id-ID"/>
        </w:rPr>
        <w:tab/>
      </w:r>
      <w:r>
        <w:rPr>
          <w:b/>
          <w:sz w:val="20"/>
          <w:szCs w:val="20"/>
          <w:lang w:val="id-ID"/>
        </w:rPr>
        <w:t>:</w:t>
      </w:r>
      <w:r>
        <w:rPr>
          <w:sz w:val="20"/>
          <w:szCs w:val="20"/>
          <w:lang w:val="id-ID"/>
        </w:rPr>
        <w:t>..................................................................................................................................................</w:t>
      </w:r>
    </w:p>
    <w:p w:rsidR="00F26ECD" w:rsidRDefault="00F26ECD" w:rsidP="00F26ECD">
      <w:p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Alamat Kos</w:t>
      </w:r>
      <w:r>
        <w:rPr>
          <w:sz w:val="20"/>
          <w:szCs w:val="20"/>
          <w:lang w:val="id-ID"/>
        </w:rPr>
        <w:tab/>
      </w:r>
      <w:r>
        <w:rPr>
          <w:b/>
          <w:sz w:val="20"/>
          <w:szCs w:val="20"/>
          <w:lang w:val="id-ID"/>
        </w:rPr>
        <w:t>:</w:t>
      </w:r>
      <w:r>
        <w:rPr>
          <w:sz w:val="20"/>
          <w:szCs w:val="20"/>
          <w:lang w:val="id-ID"/>
        </w:rPr>
        <w:t>..................................................................................................................................................</w:t>
      </w:r>
    </w:p>
    <w:p w:rsidR="00F26ECD" w:rsidRDefault="00F26ECD" w:rsidP="00F26ECD">
      <w:p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Telepon / HP</w:t>
      </w:r>
      <w:r>
        <w:rPr>
          <w:sz w:val="20"/>
          <w:szCs w:val="20"/>
          <w:lang w:val="id-ID"/>
        </w:rPr>
        <w:tab/>
      </w:r>
      <w:r>
        <w:rPr>
          <w:b/>
          <w:sz w:val="20"/>
          <w:szCs w:val="20"/>
          <w:lang w:val="id-ID"/>
        </w:rPr>
        <w:t>:</w:t>
      </w:r>
      <w:r>
        <w:rPr>
          <w:sz w:val="20"/>
          <w:szCs w:val="20"/>
          <w:lang w:val="id-ID"/>
        </w:rPr>
        <w:t>..................................................................................................................................................</w:t>
      </w:r>
    </w:p>
    <w:p w:rsidR="00F26ECD" w:rsidRDefault="00F26ECD" w:rsidP="00F26ECD">
      <w:p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Hobi</w:t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b/>
          <w:sz w:val="20"/>
          <w:szCs w:val="20"/>
          <w:lang w:val="id-ID"/>
        </w:rPr>
        <w:t>:</w:t>
      </w:r>
      <w:r>
        <w:rPr>
          <w:sz w:val="20"/>
          <w:szCs w:val="20"/>
          <w:lang w:val="id-ID"/>
        </w:rPr>
        <w:t>..................................................................................................................................................</w:t>
      </w:r>
    </w:p>
    <w:p w:rsidR="00F26ECD" w:rsidRDefault="00F26ECD" w:rsidP="00F26ECD">
      <w:pPr>
        <w:rPr>
          <w:b/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Nama Orang Tua</w:t>
      </w:r>
      <w:r>
        <w:rPr>
          <w:sz w:val="20"/>
          <w:szCs w:val="20"/>
          <w:lang w:val="id-ID"/>
        </w:rPr>
        <w:tab/>
      </w:r>
      <w:r>
        <w:rPr>
          <w:b/>
          <w:sz w:val="20"/>
          <w:szCs w:val="20"/>
          <w:lang w:val="id-ID"/>
        </w:rPr>
        <w:t>:</w:t>
      </w:r>
    </w:p>
    <w:p w:rsidR="00F26ECD" w:rsidRPr="00F26ECD" w:rsidRDefault="00F26ECD" w:rsidP="00F26ECD">
      <w:p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Ayah</w:t>
      </w:r>
      <w:r>
        <w:rPr>
          <w:sz w:val="20"/>
          <w:szCs w:val="20"/>
          <w:lang w:val="id-ID"/>
        </w:rPr>
        <w:tab/>
      </w:r>
      <w:r>
        <w:rPr>
          <w:b/>
          <w:sz w:val="20"/>
          <w:szCs w:val="20"/>
          <w:lang w:val="id-ID"/>
        </w:rPr>
        <w:t>:</w:t>
      </w:r>
      <w:r>
        <w:rPr>
          <w:sz w:val="20"/>
          <w:szCs w:val="20"/>
          <w:lang w:val="id-ID"/>
        </w:rPr>
        <w:t>...........................................................................  Pekerjaan</w:t>
      </w:r>
      <w:r>
        <w:rPr>
          <w:sz w:val="20"/>
          <w:szCs w:val="20"/>
          <w:lang w:val="id-ID"/>
        </w:rPr>
        <w:tab/>
      </w:r>
      <w:r>
        <w:rPr>
          <w:b/>
          <w:sz w:val="20"/>
          <w:szCs w:val="20"/>
          <w:lang w:val="id-ID"/>
        </w:rPr>
        <w:t>:</w:t>
      </w:r>
      <w:r>
        <w:rPr>
          <w:sz w:val="20"/>
          <w:szCs w:val="20"/>
          <w:lang w:val="id-ID"/>
        </w:rPr>
        <w:t>............................................................</w:t>
      </w:r>
    </w:p>
    <w:p w:rsidR="00F26ECD" w:rsidRDefault="00EE743C" w:rsidP="00F26ECD">
      <w:p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Ibu</w:t>
      </w:r>
      <w:r>
        <w:rPr>
          <w:sz w:val="20"/>
          <w:szCs w:val="20"/>
          <w:lang w:val="id-ID"/>
        </w:rPr>
        <w:tab/>
      </w:r>
      <w:r>
        <w:rPr>
          <w:b/>
          <w:sz w:val="20"/>
          <w:szCs w:val="20"/>
          <w:lang w:val="id-ID"/>
        </w:rPr>
        <w:t>:</w:t>
      </w:r>
      <w:r>
        <w:rPr>
          <w:sz w:val="20"/>
          <w:szCs w:val="20"/>
          <w:lang w:val="id-ID"/>
        </w:rPr>
        <w:t>...........................................................................  Pekerjaan</w:t>
      </w:r>
      <w:r>
        <w:rPr>
          <w:sz w:val="20"/>
          <w:szCs w:val="20"/>
          <w:lang w:val="id-ID"/>
        </w:rPr>
        <w:tab/>
      </w:r>
      <w:r>
        <w:rPr>
          <w:b/>
          <w:sz w:val="20"/>
          <w:szCs w:val="20"/>
          <w:lang w:val="id-ID"/>
        </w:rPr>
        <w:t>:</w:t>
      </w:r>
      <w:r>
        <w:rPr>
          <w:sz w:val="20"/>
          <w:szCs w:val="20"/>
          <w:lang w:val="id-ID"/>
        </w:rPr>
        <w:t>............................................................</w:t>
      </w:r>
    </w:p>
    <w:p w:rsidR="00EE743C" w:rsidRDefault="00EE743C" w:rsidP="00F26ECD">
      <w:pPr>
        <w:rPr>
          <w:b/>
          <w:lang w:val="id-ID"/>
        </w:rPr>
      </w:pPr>
    </w:p>
    <w:p w:rsidR="00EE743C" w:rsidRPr="00EE743C" w:rsidRDefault="00EE743C" w:rsidP="00F26ECD">
      <w:pPr>
        <w:rPr>
          <w:b/>
          <w:lang w:val="id-ID"/>
        </w:rPr>
      </w:pPr>
      <w:r>
        <w:rPr>
          <w:b/>
          <w:lang w:val="id-ID"/>
        </w:rPr>
        <w:t>RIWAYAT PENDIDIKAN</w:t>
      </w:r>
    </w:p>
    <w:p w:rsidR="00F26ECD" w:rsidRDefault="00EE743C" w:rsidP="00F26ECD">
      <w:p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Sekolah Dasar</w:t>
      </w:r>
      <w:r>
        <w:rPr>
          <w:sz w:val="20"/>
          <w:szCs w:val="20"/>
          <w:lang w:val="id-ID"/>
        </w:rPr>
        <w:tab/>
      </w:r>
      <w:r>
        <w:rPr>
          <w:b/>
          <w:sz w:val="20"/>
          <w:szCs w:val="20"/>
          <w:lang w:val="id-ID"/>
        </w:rPr>
        <w:t>:</w:t>
      </w:r>
      <w:r>
        <w:rPr>
          <w:sz w:val="20"/>
          <w:szCs w:val="20"/>
          <w:lang w:val="id-ID"/>
        </w:rPr>
        <w:t>...........................................................    Periode</w:t>
      </w:r>
      <w:r>
        <w:rPr>
          <w:sz w:val="20"/>
          <w:szCs w:val="20"/>
          <w:lang w:val="id-ID"/>
        </w:rPr>
        <w:tab/>
      </w:r>
      <w:r>
        <w:rPr>
          <w:b/>
          <w:sz w:val="20"/>
          <w:szCs w:val="20"/>
          <w:lang w:val="id-ID"/>
        </w:rPr>
        <w:t>:</w:t>
      </w:r>
      <w:r>
        <w:rPr>
          <w:sz w:val="20"/>
          <w:szCs w:val="20"/>
          <w:lang w:val="id-ID"/>
        </w:rPr>
        <w:t>............................................................</w:t>
      </w:r>
    </w:p>
    <w:p w:rsidR="00EE743C" w:rsidRDefault="00EE743C" w:rsidP="00F26ECD">
      <w:p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SMP</w:t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b/>
          <w:sz w:val="20"/>
          <w:szCs w:val="20"/>
          <w:lang w:val="id-ID"/>
        </w:rPr>
        <w:t>:</w:t>
      </w:r>
      <w:r>
        <w:rPr>
          <w:sz w:val="20"/>
          <w:szCs w:val="20"/>
          <w:lang w:val="id-ID"/>
        </w:rPr>
        <w:t>...........................................................    Periode</w:t>
      </w:r>
      <w:r>
        <w:rPr>
          <w:sz w:val="20"/>
          <w:szCs w:val="20"/>
          <w:lang w:val="id-ID"/>
        </w:rPr>
        <w:tab/>
      </w:r>
      <w:r>
        <w:rPr>
          <w:b/>
          <w:sz w:val="20"/>
          <w:szCs w:val="20"/>
          <w:lang w:val="id-ID"/>
        </w:rPr>
        <w:t>:</w:t>
      </w:r>
      <w:r>
        <w:rPr>
          <w:sz w:val="20"/>
          <w:szCs w:val="20"/>
          <w:lang w:val="id-ID"/>
        </w:rPr>
        <w:t>............................................................</w:t>
      </w:r>
    </w:p>
    <w:p w:rsidR="00EE743C" w:rsidRDefault="00EE743C" w:rsidP="00F26ECD">
      <w:p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SMU</w:t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b/>
          <w:sz w:val="20"/>
          <w:szCs w:val="20"/>
          <w:lang w:val="id-ID"/>
        </w:rPr>
        <w:t>:</w:t>
      </w:r>
      <w:r>
        <w:rPr>
          <w:sz w:val="20"/>
          <w:szCs w:val="20"/>
          <w:lang w:val="id-ID"/>
        </w:rPr>
        <w:t>...........................................................    Periode</w:t>
      </w:r>
      <w:r>
        <w:rPr>
          <w:sz w:val="20"/>
          <w:szCs w:val="20"/>
          <w:lang w:val="id-ID"/>
        </w:rPr>
        <w:tab/>
      </w:r>
      <w:r>
        <w:rPr>
          <w:b/>
          <w:sz w:val="20"/>
          <w:szCs w:val="20"/>
          <w:lang w:val="id-ID"/>
        </w:rPr>
        <w:t>:</w:t>
      </w:r>
      <w:r>
        <w:rPr>
          <w:sz w:val="20"/>
          <w:szCs w:val="20"/>
          <w:lang w:val="id-ID"/>
        </w:rPr>
        <w:t>............................................................</w:t>
      </w:r>
    </w:p>
    <w:p w:rsidR="00EE743C" w:rsidRDefault="00EE743C" w:rsidP="00F26ECD">
      <w:pPr>
        <w:rPr>
          <w:sz w:val="20"/>
          <w:szCs w:val="20"/>
          <w:lang w:val="id-ID"/>
        </w:rPr>
      </w:pPr>
    </w:p>
    <w:p w:rsidR="00EE743C" w:rsidRDefault="00EE743C" w:rsidP="00F26ECD">
      <w:pPr>
        <w:rPr>
          <w:sz w:val="20"/>
          <w:szCs w:val="20"/>
          <w:lang w:val="id-ID"/>
        </w:rPr>
      </w:pPr>
    </w:p>
    <w:p w:rsidR="00EE743C" w:rsidRDefault="00EE743C" w:rsidP="00F26ECD">
      <w:pPr>
        <w:rPr>
          <w:sz w:val="20"/>
          <w:szCs w:val="20"/>
          <w:lang w:val="id-ID"/>
        </w:rPr>
      </w:pPr>
    </w:p>
    <w:p w:rsidR="00EE743C" w:rsidRDefault="00EE743C" w:rsidP="00F26ECD">
      <w:pPr>
        <w:rPr>
          <w:sz w:val="20"/>
          <w:szCs w:val="20"/>
          <w:lang w:val="id-ID"/>
        </w:rPr>
      </w:pPr>
    </w:p>
    <w:p w:rsidR="00EE743C" w:rsidRDefault="00EE743C" w:rsidP="00F26ECD">
      <w:pPr>
        <w:rPr>
          <w:sz w:val="20"/>
          <w:szCs w:val="20"/>
          <w:lang w:val="id-ID"/>
        </w:rPr>
      </w:pPr>
    </w:p>
    <w:p w:rsidR="00EE743C" w:rsidRDefault="00EE743C" w:rsidP="00F26ECD">
      <w:pPr>
        <w:rPr>
          <w:sz w:val="20"/>
          <w:szCs w:val="20"/>
          <w:lang w:val="id-ID"/>
        </w:rPr>
      </w:pPr>
    </w:p>
    <w:p w:rsidR="00EE743C" w:rsidRDefault="00EE743C" w:rsidP="00F26ECD">
      <w:pPr>
        <w:rPr>
          <w:sz w:val="20"/>
          <w:szCs w:val="20"/>
          <w:lang w:val="id-ID"/>
        </w:rPr>
      </w:pPr>
    </w:p>
    <w:p w:rsidR="00EE743C" w:rsidRDefault="00EE743C" w:rsidP="00F26ECD">
      <w:pPr>
        <w:rPr>
          <w:sz w:val="20"/>
          <w:szCs w:val="20"/>
          <w:lang w:val="id-ID"/>
        </w:rPr>
      </w:pPr>
    </w:p>
    <w:p w:rsidR="00EE743C" w:rsidRDefault="00EE743C" w:rsidP="00F26ECD">
      <w:pPr>
        <w:rPr>
          <w:b/>
          <w:lang w:val="id-ID"/>
        </w:rPr>
      </w:pPr>
      <w:r>
        <w:rPr>
          <w:b/>
          <w:lang w:val="id-ID"/>
        </w:rPr>
        <w:lastRenderedPageBreak/>
        <w:t>AKTIVITAS KEORGANISASIAN</w:t>
      </w:r>
    </w:p>
    <w:p w:rsidR="00EE743C" w:rsidRDefault="00EE743C" w:rsidP="00F26ECD">
      <w:p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Aktivitas Keorganisasian yang pernah / sedang diikuti 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EE743C" w:rsidTr="00EE743C">
        <w:tc>
          <w:tcPr>
            <w:tcW w:w="2394" w:type="dxa"/>
          </w:tcPr>
          <w:p w:rsidR="00EE743C" w:rsidRPr="00EE743C" w:rsidRDefault="00EE743C" w:rsidP="00EE743C">
            <w:pPr>
              <w:jc w:val="center"/>
              <w:rPr>
                <w:b/>
                <w:sz w:val="20"/>
                <w:szCs w:val="20"/>
                <w:lang w:val="id-ID"/>
              </w:rPr>
            </w:pPr>
            <w:r w:rsidRPr="00EE743C">
              <w:rPr>
                <w:b/>
                <w:sz w:val="20"/>
                <w:szCs w:val="20"/>
                <w:lang w:val="id-ID"/>
              </w:rPr>
              <w:t>Organisasi</w:t>
            </w:r>
          </w:p>
        </w:tc>
        <w:tc>
          <w:tcPr>
            <w:tcW w:w="2394" w:type="dxa"/>
          </w:tcPr>
          <w:p w:rsidR="00EE743C" w:rsidRPr="00EE743C" w:rsidRDefault="00EE743C" w:rsidP="00EE743C">
            <w:pPr>
              <w:jc w:val="center"/>
              <w:rPr>
                <w:b/>
                <w:sz w:val="20"/>
                <w:szCs w:val="20"/>
                <w:lang w:val="id-ID"/>
              </w:rPr>
            </w:pPr>
            <w:r w:rsidRPr="00EE743C">
              <w:rPr>
                <w:b/>
                <w:sz w:val="20"/>
                <w:szCs w:val="20"/>
                <w:lang w:val="id-ID"/>
              </w:rPr>
              <w:t>Jabatan</w:t>
            </w:r>
          </w:p>
        </w:tc>
        <w:tc>
          <w:tcPr>
            <w:tcW w:w="2394" w:type="dxa"/>
          </w:tcPr>
          <w:p w:rsidR="00EE743C" w:rsidRPr="00EE743C" w:rsidRDefault="00EE743C" w:rsidP="00EE743C">
            <w:pPr>
              <w:jc w:val="center"/>
              <w:rPr>
                <w:b/>
                <w:sz w:val="20"/>
                <w:szCs w:val="20"/>
                <w:lang w:val="id-ID"/>
              </w:rPr>
            </w:pPr>
            <w:r w:rsidRPr="00EE743C">
              <w:rPr>
                <w:b/>
                <w:sz w:val="20"/>
                <w:szCs w:val="20"/>
                <w:lang w:val="id-ID"/>
              </w:rPr>
              <w:t>Tempat</w:t>
            </w:r>
          </w:p>
        </w:tc>
        <w:tc>
          <w:tcPr>
            <w:tcW w:w="2394" w:type="dxa"/>
          </w:tcPr>
          <w:p w:rsidR="00EE743C" w:rsidRPr="00EE743C" w:rsidRDefault="00EE743C" w:rsidP="00EE743C">
            <w:pPr>
              <w:jc w:val="center"/>
              <w:rPr>
                <w:b/>
                <w:sz w:val="20"/>
                <w:szCs w:val="20"/>
                <w:lang w:val="id-ID"/>
              </w:rPr>
            </w:pPr>
            <w:r w:rsidRPr="00EE743C">
              <w:rPr>
                <w:b/>
                <w:sz w:val="20"/>
                <w:szCs w:val="20"/>
                <w:lang w:val="id-ID"/>
              </w:rPr>
              <w:t>Periode</w:t>
            </w:r>
          </w:p>
        </w:tc>
      </w:tr>
      <w:tr w:rsidR="00EE743C" w:rsidTr="00EE743C">
        <w:tc>
          <w:tcPr>
            <w:tcW w:w="2394" w:type="dxa"/>
          </w:tcPr>
          <w:p w:rsidR="00EE743C" w:rsidRDefault="00EE743C" w:rsidP="00F26ECD">
            <w:pPr>
              <w:rPr>
                <w:sz w:val="20"/>
                <w:szCs w:val="20"/>
                <w:lang w:val="id-ID"/>
              </w:rPr>
            </w:pPr>
          </w:p>
        </w:tc>
        <w:tc>
          <w:tcPr>
            <w:tcW w:w="2394" w:type="dxa"/>
          </w:tcPr>
          <w:p w:rsidR="00EE743C" w:rsidRDefault="00EE743C" w:rsidP="00F26ECD">
            <w:pPr>
              <w:rPr>
                <w:sz w:val="20"/>
                <w:szCs w:val="20"/>
                <w:lang w:val="id-ID"/>
              </w:rPr>
            </w:pPr>
          </w:p>
        </w:tc>
        <w:tc>
          <w:tcPr>
            <w:tcW w:w="2394" w:type="dxa"/>
          </w:tcPr>
          <w:p w:rsidR="00EE743C" w:rsidRDefault="00EE743C" w:rsidP="00F26ECD">
            <w:pPr>
              <w:rPr>
                <w:sz w:val="20"/>
                <w:szCs w:val="20"/>
                <w:lang w:val="id-ID"/>
              </w:rPr>
            </w:pPr>
          </w:p>
        </w:tc>
        <w:tc>
          <w:tcPr>
            <w:tcW w:w="2394" w:type="dxa"/>
          </w:tcPr>
          <w:p w:rsidR="00EE743C" w:rsidRDefault="00EE743C" w:rsidP="00F26ECD">
            <w:pPr>
              <w:rPr>
                <w:sz w:val="20"/>
                <w:szCs w:val="20"/>
                <w:lang w:val="id-ID"/>
              </w:rPr>
            </w:pPr>
          </w:p>
        </w:tc>
      </w:tr>
      <w:tr w:rsidR="00EE743C" w:rsidTr="00EE743C">
        <w:tc>
          <w:tcPr>
            <w:tcW w:w="2394" w:type="dxa"/>
          </w:tcPr>
          <w:p w:rsidR="00EE743C" w:rsidRDefault="00EE743C" w:rsidP="00F26ECD">
            <w:pPr>
              <w:rPr>
                <w:sz w:val="20"/>
                <w:szCs w:val="20"/>
                <w:lang w:val="id-ID"/>
              </w:rPr>
            </w:pPr>
          </w:p>
        </w:tc>
        <w:tc>
          <w:tcPr>
            <w:tcW w:w="2394" w:type="dxa"/>
          </w:tcPr>
          <w:p w:rsidR="00EE743C" w:rsidRDefault="00EE743C" w:rsidP="00F26ECD">
            <w:pPr>
              <w:rPr>
                <w:sz w:val="20"/>
                <w:szCs w:val="20"/>
                <w:lang w:val="id-ID"/>
              </w:rPr>
            </w:pPr>
          </w:p>
        </w:tc>
        <w:tc>
          <w:tcPr>
            <w:tcW w:w="2394" w:type="dxa"/>
          </w:tcPr>
          <w:p w:rsidR="00EE743C" w:rsidRDefault="00EE743C" w:rsidP="00F26ECD">
            <w:pPr>
              <w:rPr>
                <w:sz w:val="20"/>
                <w:szCs w:val="20"/>
                <w:lang w:val="id-ID"/>
              </w:rPr>
            </w:pPr>
          </w:p>
        </w:tc>
        <w:tc>
          <w:tcPr>
            <w:tcW w:w="2394" w:type="dxa"/>
          </w:tcPr>
          <w:p w:rsidR="00EE743C" w:rsidRDefault="00EE743C" w:rsidP="00F26ECD">
            <w:pPr>
              <w:rPr>
                <w:sz w:val="20"/>
                <w:szCs w:val="20"/>
                <w:lang w:val="id-ID"/>
              </w:rPr>
            </w:pPr>
          </w:p>
        </w:tc>
      </w:tr>
      <w:tr w:rsidR="00EE743C" w:rsidTr="00EE743C">
        <w:tc>
          <w:tcPr>
            <w:tcW w:w="2394" w:type="dxa"/>
          </w:tcPr>
          <w:p w:rsidR="00EE743C" w:rsidRDefault="00EE743C" w:rsidP="00F26ECD">
            <w:pPr>
              <w:rPr>
                <w:sz w:val="20"/>
                <w:szCs w:val="20"/>
                <w:lang w:val="id-ID"/>
              </w:rPr>
            </w:pPr>
          </w:p>
        </w:tc>
        <w:tc>
          <w:tcPr>
            <w:tcW w:w="2394" w:type="dxa"/>
          </w:tcPr>
          <w:p w:rsidR="00EE743C" w:rsidRDefault="00EE743C" w:rsidP="00F26ECD">
            <w:pPr>
              <w:rPr>
                <w:sz w:val="20"/>
                <w:szCs w:val="20"/>
                <w:lang w:val="id-ID"/>
              </w:rPr>
            </w:pPr>
          </w:p>
        </w:tc>
        <w:tc>
          <w:tcPr>
            <w:tcW w:w="2394" w:type="dxa"/>
          </w:tcPr>
          <w:p w:rsidR="00EE743C" w:rsidRDefault="00EE743C" w:rsidP="00F26ECD">
            <w:pPr>
              <w:rPr>
                <w:sz w:val="20"/>
                <w:szCs w:val="20"/>
                <w:lang w:val="id-ID"/>
              </w:rPr>
            </w:pPr>
          </w:p>
        </w:tc>
        <w:tc>
          <w:tcPr>
            <w:tcW w:w="2394" w:type="dxa"/>
          </w:tcPr>
          <w:p w:rsidR="00EE743C" w:rsidRDefault="00EE743C" w:rsidP="00F26ECD">
            <w:pPr>
              <w:rPr>
                <w:sz w:val="20"/>
                <w:szCs w:val="20"/>
                <w:lang w:val="id-ID"/>
              </w:rPr>
            </w:pPr>
          </w:p>
        </w:tc>
      </w:tr>
      <w:tr w:rsidR="00EE743C" w:rsidTr="00EE743C">
        <w:tc>
          <w:tcPr>
            <w:tcW w:w="2394" w:type="dxa"/>
          </w:tcPr>
          <w:p w:rsidR="00EE743C" w:rsidRDefault="00EE743C" w:rsidP="00F26ECD">
            <w:pPr>
              <w:rPr>
                <w:sz w:val="20"/>
                <w:szCs w:val="20"/>
                <w:lang w:val="id-ID"/>
              </w:rPr>
            </w:pPr>
          </w:p>
        </w:tc>
        <w:tc>
          <w:tcPr>
            <w:tcW w:w="2394" w:type="dxa"/>
          </w:tcPr>
          <w:p w:rsidR="00EE743C" w:rsidRDefault="00EE743C" w:rsidP="00F26ECD">
            <w:pPr>
              <w:rPr>
                <w:sz w:val="20"/>
                <w:szCs w:val="20"/>
                <w:lang w:val="id-ID"/>
              </w:rPr>
            </w:pPr>
          </w:p>
        </w:tc>
        <w:tc>
          <w:tcPr>
            <w:tcW w:w="2394" w:type="dxa"/>
          </w:tcPr>
          <w:p w:rsidR="00EE743C" w:rsidRDefault="00EE743C" w:rsidP="00F26ECD">
            <w:pPr>
              <w:rPr>
                <w:sz w:val="20"/>
                <w:szCs w:val="20"/>
                <w:lang w:val="id-ID"/>
              </w:rPr>
            </w:pPr>
          </w:p>
        </w:tc>
        <w:tc>
          <w:tcPr>
            <w:tcW w:w="2394" w:type="dxa"/>
          </w:tcPr>
          <w:p w:rsidR="00EE743C" w:rsidRDefault="00EE743C" w:rsidP="00F26ECD">
            <w:pPr>
              <w:rPr>
                <w:sz w:val="20"/>
                <w:szCs w:val="20"/>
                <w:lang w:val="id-ID"/>
              </w:rPr>
            </w:pPr>
          </w:p>
        </w:tc>
      </w:tr>
    </w:tbl>
    <w:p w:rsidR="00EE743C" w:rsidRDefault="00EE743C" w:rsidP="00F26ECD">
      <w:pPr>
        <w:rPr>
          <w:sz w:val="20"/>
          <w:szCs w:val="20"/>
          <w:lang w:val="id-ID"/>
        </w:rPr>
      </w:pPr>
    </w:p>
    <w:p w:rsidR="00EE743C" w:rsidRDefault="00EE743C" w:rsidP="00F26ECD">
      <w:pPr>
        <w:rPr>
          <w:sz w:val="20"/>
          <w:szCs w:val="20"/>
          <w:lang w:val="id-ID"/>
        </w:rPr>
      </w:pPr>
    </w:p>
    <w:p w:rsidR="00EE743C" w:rsidRDefault="00EE743C" w:rsidP="00F26ECD">
      <w:p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Pelatihan / Pendidikan Non Formal yang pernah / sedang diikuti 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EE743C" w:rsidTr="00EE743C">
        <w:tc>
          <w:tcPr>
            <w:tcW w:w="3192" w:type="dxa"/>
          </w:tcPr>
          <w:p w:rsidR="00EE743C" w:rsidRPr="00EE743C" w:rsidRDefault="00EE743C" w:rsidP="00EE743C">
            <w:pPr>
              <w:jc w:val="center"/>
              <w:rPr>
                <w:b/>
                <w:sz w:val="20"/>
                <w:szCs w:val="20"/>
                <w:lang w:val="id-ID"/>
              </w:rPr>
            </w:pPr>
            <w:r w:rsidRPr="00EE743C">
              <w:rPr>
                <w:b/>
                <w:sz w:val="20"/>
                <w:szCs w:val="20"/>
                <w:lang w:val="id-ID"/>
              </w:rPr>
              <w:t>Institusi</w:t>
            </w:r>
          </w:p>
        </w:tc>
        <w:tc>
          <w:tcPr>
            <w:tcW w:w="3192" w:type="dxa"/>
          </w:tcPr>
          <w:p w:rsidR="00EE743C" w:rsidRPr="00EE743C" w:rsidRDefault="00EE743C" w:rsidP="00EE743C">
            <w:pPr>
              <w:jc w:val="center"/>
              <w:rPr>
                <w:b/>
                <w:sz w:val="20"/>
                <w:szCs w:val="20"/>
                <w:lang w:val="id-ID"/>
              </w:rPr>
            </w:pPr>
            <w:r w:rsidRPr="00EE743C">
              <w:rPr>
                <w:b/>
                <w:sz w:val="20"/>
                <w:szCs w:val="20"/>
                <w:lang w:val="id-ID"/>
              </w:rPr>
              <w:t>Jenis pendidikan / pelatihan</w:t>
            </w:r>
          </w:p>
        </w:tc>
        <w:tc>
          <w:tcPr>
            <w:tcW w:w="3192" w:type="dxa"/>
          </w:tcPr>
          <w:p w:rsidR="00EE743C" w:rsidRPr="00EE743C" w:rsidRDefault="00EE743C" w:rsidP="00EE743C">
            <w:pPr>
              <w:jc w:val="center"/>
              <w:rPr>
                <w:b/>
                <w:sz w:val="20"/>
                <w:szCs w:val="20"/>
                <w:lang w:val="id-ID"/>
              </w:rPr>
            </w:pPr>
            <w:r w:rsidRPr="00EE743C">
              <w:rPr>
                <w:b/>
                <w:sz w:val="20"/>
                <w:szCs w:val="20"/>
                <w:lang w:val="id-ID"/>
              </w:rPr>
              <w:t>Tempat</w:t>
            </w:r>
          </w:p>
        </w:tc>
      </w:tr>
      <w:tr w:rsidR="00EE743C" w:rsidTr="00EE743C">
        <w:tc>
          <w:tcPr>
            <w:tcW w:w="3192" w:type="dxa"/>
          </w:tcPr>
          <w:p w:rsidR="00EE743C" w:rsidRDefault="00EE743C" w:rsidP="00F26ECD">
            <w:pPr>
              <w:rPr>
                <w:sz w:val="20"/>
                <w:szCs w:val="20"/>
                <w:lang w:val="id-ID"/>
              </w:rPr>
            </w:pPr>
          </w:p>
        </w:tc>
        <w:tc>
          <w:tcPr>
            <w:tcW w:w="3192" w:type="dxa"/>
          </w:tcPr>
          <w:p w:rsidR="00EE743C" w:rsidRDefault="00EE743C" w:rsidP="00F26ECD">
            <w:pPr>
              <w:rPr>
                <w:sz w:val="20"/>
                <w:szCs w:val="20"/>
                <w:lang w:val="id-ID"/>
              </w:rPr>
            </w:pPr>
          </w:p>
        </w:tc>
        <w:tc>
          <w:tcPr>
            <w:tcW w:w="3192" w:type="dxa"/>
          </w:tcPr>
          <w:p w:rsidR="00EE743C" w:rsidRDefault="00EE743C" w:rsidP="00F26ECD">
            <w:pPr>
              <w:rPr>
                <w:sz w:val="20"/>
                <w:szCs w:val="20"/>
                <w:lang w:val="id-ID"/>
              </w:rPr>
            </w:pPr>
          </w:p>
        </w:tc>
      </w:tr>
      <w:tr w:rsidR="00EE743C" w:rsidTr="00EE743C">
        <w:tc>
          <w:tcPr>
            <w:tcW w:w="3192" w:type="dxa"/>
          </w:tcPr>
          <w:p w:rsidR="00EE743C" w:rsidRDefault="00EE743C" w:rsidP="00F26ECD">
            <w:pPr>
              <w:rPr>
                <w:sz w:val="20"/>
                <w:szCs w:val="20"/>
                <w:lang w:val="id-ID"/>
              </w:rPr>
            </w:pPr>
          </w:p>
        </w:tc>
        <w:tc>
          <w:tcPr>
            <w:tcW w:w="3192" w:type="dxa"/>
          </w:tcPr>
          <w:p w:rsidR="00EE743C" w:rsidRDefault="00EE743C" w:rsidP="00F26ECD">
            <w:pPr>
              <w:rPr>
                <w:sz w:val="20"/>
                <w:szCs w:val="20"/>
                <w:lang w:val="id-ID"/>
              </w:rPr>
            </w:pPr>
          </w:p>
        </w:tc>
        <w:tc>
          <w:tcPr>
            <w:tcW w:w="3192" w:type="dxa"/>
          </w:tcPr>
          <w:p w:rsidR="00EE743C" w:rsidRDefault="00EE743C" w:rsidP="00F26ECD">
            <w:pPr>
              <w:rPr>
                <w:sz w:val="20"/>
                <w:szCs w:val="20"/>
                <w:lang w:val="id-ID"/>
              </w:rPr>
            </w:pPr>
          </w:p>
        </w:tc>
      </w:tr>
      <w:tr w:rsidR="00EE743C" w:rsidTr="00EE743C">
        <w:tc>
          <w:tcPr>
            <w:tcW w:w="3192" w:type="dxa"/>
          </w:tcPr>
          <w:p w:rsidR="00EE743C" w:rsidRDefault="00EE743C" w:rsidP="00F26ECD">
            <w:pPr>
              <w:rPr>
                <w:sz w:val="20"/>
                <w:szCs w:val="20"/>
                <w:lang w:val="id-ID"/>
              </w:rPr>
            </w:pPr>
          </w:p>
        </w:tc>
        <w:tc>
          <w:tcPr>
            <w:tcW w:w="3192" w:type="dxa"/>
          </w:tcPr>
          <w:p w:rsidR="00EE743C" w:rsidRDefault="00EE743C" w:rsidP="00F26ECD">
            <w:pPr>
              <w:rPr>
                <w:sz w:val="20"/>
                <w:szCs w:val="20"/>
                <w:lang w:val="id-ID"/>
              </w:rPr>
            </w:pPr>
          </w:p>
        </w:tc>
        <w:tc>
          <w:tcPr>
            <w:tcW w:w="3192" w:type="dxa"/>
          </w:tcPr>
          <w:p w:rsidR="00EE743C" w:rsidRDefault="00EE743C" w:rsidP="00F26ECD">
            <w:pPr>
              <w:rPr>
                <w:sz w:val="20"/>
                <w:szCs w:val="20"/>
                <w:lang w:val="id-ID"/>
              </w:rPr>
            </w:pPr>
          </w:p>
        </w:tc>
      </w:tr>
      <w:tr w:rsidR="00EE743C" w:rsidTr="00EE743C">
        <w:tc>
          <w:tcPr>
            <w:tcW w:w="3192" w:type="dxa"/>
          </w:tcPr>
          <w:p w:rsidR="00EE743C" w:rsidRDefault="00EE743C" w:rsidP="00F26ECD">
            <w:pPr>
              <w:rPr>
                <w:sz w:val="20"/>
                <w:szCs w:val="20"/>
                <w:lang w:val="id-ID"/>
              </w:rPr>
            </w:pPr>
          </w:p>
        </w:tc>
        <w:tc>
          <w:tcPr>
            <w:tcW w:w="3192" w:type="dxa"/>
          </w:tcPr>
          <w:p w:rsidR="00EE743C" w:rsidRDefault="00EE743C" w:rsidP="00F26ECD">
            <w:pPr>
              <w:rPr>
                <w:sz w:val="20"/>
                <w:szCs w:val="20"/>
                <w:lang w:val="id-ID"/>
              </w:rPr>
            </w:pPr>
          </w:p>
        </w:tc>
        <w:tc>
          <w:tcPr>
            <w:tcW w:w="3192" w:type="dxa"/>
          </w:tcPr>
          <w:p w:rsidR="00EE743C" w:rsidRDefault="00EE743C" w:rsidP="00F26ECD">
            <w:pPr>
              <w:rPr>
                <w:sz w:val="20"/>
                <w:szCs w:val="20"/>
                <w:lang w:val="id-ID"/>
              </w:rPr>
            </w:pPr>
          </w:p>
        </w:tc>
      </w:tr>
    </w:tbl>
    <w:p w:rsidR="00EE743C" w:rsidRDefault="00EE743C" w:rsidP="00F26ECD">
      <w:pPr>
        <w:rPr>
          <w:sz w:val="20"/>
          <w:szCs w:val="20"/>
          <w:lang w:val="id-ID"/>
        </w:rPr>
      </w:pPr>
    </w:p>
    <w:p w:rsidR="00EE743C" w:rsidRDefault="00EE743C" w:rsidP="00F26ECD">
      <w:pPr>
        <w:rPr>
          <w:sz w:val="20"/>
          <w:szCs w:val="20"/>
          <w:lang w:val="id-ID"/>
        </w:rPr>
      </w:pPr>
    </w:p>
    <w:p w:rsidR="00EE743C" w:rsidRDefault="00EE743C" w:rsidP="00F26ECD">
      <w:p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Kemampuan / Keahlian Pribadi yang dimiliki :</w:t>
      </w:r>
    </w:p>
    <w:p w:rsidR="00EE743C" w:rsidRDefault="00EE743C" w:rsidP="00EE743C">
      <w:pPr>
        <w:pStyle w:val="ListParagraph"/>
        <w:numPr>
          <w:ilvl w:val="0"/>
          <w:numId w:val="10"/>
        </w:num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....................................................................</w:t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  <w:t>4.    ...........................................................</w:t>
      </w:r>
    </w:p>
    <w:p w:rsidR="00EE743C" w:rsidRDefault="00EE743C" w:rsidP="00EE743C">
      <w:pPr>
        <w:pStyle w:val="ListParagraph"/>
        <w:numPr>
          <w:ilvl w:val="0"/>
          <w:numId w:val="10"/>
        </w:num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....................................................................</w:t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  <w:t>5.    ...........................................................</w:t>
      </w:r>
    </w:p>
    <w:p w:rsidR="00EE743C" w:rsidRDefault="00EE743C" w:rsidP="00EE743C">
      <w:pPr>
        <w:pStyle w:val="ListParagraph"/>
        <w:numPr>
          <w:ilvl w:val="0"/>
          <w:numId w:val="10"/>
        </w:num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....................................................................</w:t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  <w:t>6.    ...........................................................</w:t>
      </w:r>
    </w:p>
    <w:p w:rsidR="00EE743C" w:rsidRDefault="00EE743C" w:rsidP="00EE743C">
      <w:pPr>
        <w:pStyle w:val="ListParagraph"/>
        <w:rPr>
          <w:sz w:val="20"/>
          <w:szCs w:val="20"/>
          <w:lang w:val="id-ID"/>
        </w:rPr>
      </w:pPr>
    </w:p>
    <w:p w:rsidR="00EE743C" w:rsidRDefault="00EE743C" w:rsidP="00EE743C">
      <w:pPr>
        <w:pStyle w:val="ListParagraph"/>
        <w:rPr>
          <w:sz w:val="20"/>
          <w:szCs w:val="20"/>
          <w:lang w:val="id-ID"/>
        </w:rPr>
      </w:pPr>
    </w:p>
    <w:p w:rsidR="00EE743C" w:rsidRDefault="00EE743C" w:rsidP="00EE743C">
      <w:p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Fasilitas yang dimiliki :</w:t>
      </w:r>
    </w:p>
    <w:p w:rsidR="00EE743C" w:rsidRDefault="00EE743C" w:rsidP="00EE743C">
      <w:pPr>
        <w:pStyle w:val="ListParagraph"/>
        <w:numPr>
          <w:ilvl w:val="0"/>
          <w:numId w:val="11"/>
        </w:num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...................................................................</w:t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  <w:t>4.    ...........................................................</w:t>
      </w:r>
    </w:p>
    <w:p w:rsidR="00EE743C" w:rsidRDefault="00EE743C" w:rsidP="00EE743C">
      <w:pPr>
        <w:pStyle w:val="ListParagraph"/>
        <w:numPr>
          <w:ilvl w:val="0"/>
          <w:numId w:val="11"/>
        </w:num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...................................................................</w:t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  <w:t>5.    ...........................................................</w:t>
      </w:r>
    </w:p>
    <w:p w:rsidR="00EE743C" w:rsidRDefault="00EE743C" w:rsidP="00EE743C">
      <w:pPr>
        <w:pStyle w:val="ListParagraph"/>
        <w:numPr>
          <w:ilvl w:val="0"/>
          <w:numId w:val="11"/>
        </w:num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...................................................................</w:t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  <w:t>6.    ...........................................................</w:t>
      </w:r>
    </w:p>
    <w:p w:rsidR="00EE743C" w:rsidRDefault="00EE743C" w:rsidP="00EE743C">
      <w:pPr>
        <w:rPr>
          <w:sz w:val="20"/>
          <w:szCs w:val="20"/>
          <w:lang w:val="id-ID"/>
        </w:rPr>
      </w:pPr>
    </w:p>
    <w:p w:rsidR="00EE743C" w:rsidRDefault="00EE743C" w:rsidP="00EE743C">
      <w:p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Prestasi yang pernah diraih (Akademis / Non akademis)</w:t>
      </w:r>
    </w:p>
    <w:p w:rsidR="00EE743C" w:rsidRDefault="0087374D" w:rsidP="0087374D">
      <w:pPr>
        <w:pStyle w:val="ListParagraph"/>
        <w:numPr>
          <w:ilvl w:val="0"/>
          <w:numId w:val="13"/>
        </w:num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...................................................................</w:t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  <w:t>4.    ...........................................................</w:t>
      </w:r>
    </w:p>
    <w:p w:rsidR="0087374D" w:rsidRDefault="0087374D" w:rsidP="0087374D">
      <w:pPr>
        <w:pStyle w:val="ListParagraph"/>
        <w:numPr>
          <w:ilvl w:val="0"/>
          <w:numId w:val="13"/>
        </w:num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...................................................................</w:t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  <w:t>5.    ...........................................................</w:t>
      </w:r>
    </w:p>
    <w:p w:rsidR="0087374D" w:rsidRDefault="0087374D" w:rsidP="0087374D">
      <w:pPr>
        <w:pStyle w:val="ListParagraph"/>
        <w:numPr>
          <w:ilvl w:val="0"/>
          <w:numId w:val="13"/>
        </w:num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...................................................................</w:t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  <w:t>6.    ...........................................................</w:t>
      </w:r>
    </w:p>
    <w:p w:rsidR="0087374D" w:rsidRDefault="0087374D" w:rsidP="0087374D">
      <w:pPr>
        <w:rPr>
          <w:sz w:val="20"/>
          <w:szCs w:val="20"/>
          <w:lang w:val="id-ID"/>
        </w:rPr>
      </w:pPr>
    </w:p>
    <w:p w:rsidR="0087374D" w:rsidRDefault="0087374D" w:rsidP="0087374D">
      <w:pPr>
        <w:rPr>
          <w:sz w:val="20"/>
          <w:szCs w:val="20"/>
          <w:lang w:val="id-ID"/>
        </w:rPr>
      </w:pPr>
    </w:p>
    <w:p w:rsidR="00377819" w:rsidRDefault="00377819" w:rsidP="0087374D">
      <w:pPr>
        <w:rPr>
          <w:sz w:val="20"/>
          <w:szCs w:val="20"/>
          <w:lang w:val="id-ID"/>
        </w:rPr>
      </w:pPr>
    </w:p>
    <w:p w:rsidR="0087374D" w:rsidRDefault="0087374D" w:rsidP="0087374D">
      <w:p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lastRenderedPageBreak/>
        <w:t>Buku yang pernah anda baca dan berkesan untuk anda (Tuliskan judul beserta pengarangnya!) :</w:t>
      </w:r>
    </w:p>
    <w:p w:rsidR="0087374D" w:rsidRDefault="0087374D" w:rsidP="0087374D">
      <w:pPr>
        <w:pStyle w:val="ListParagraph"/>
        <w:numPr>
          <w:ilvl w:val="0"/>
          <w:numId w:val="14"/>
        </w:num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................................................................................................................................................</w:t>
      </w:r>
    </w:p>
    <w:p w:rsidR="0087374D" w:rsidRDefault="0087374D" w:rsidP="0087374D">
      <w:pPr>
        <w:pStyle w:val="ListParagraph"/>
        <w:numPr>
          <w:ilvl w:val="0"/>
          <w:numId w:val="14"/>
        </w:num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................................................................................................................................................</w:t>
      </w:r>
    </w:p>
    <w:p w:rsidR="0087374D" w:rsidRDefault="0087374D" w:rsidP="0087374D">
      <w:pPr>
        <w:pStyle w:val="ListParagraph"/>
        <w:numPr>
          <w:ilvl w:val="0"/>
          <w:numId w:val="14"/>
        </w:num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................................................................................................................................................</w:t>
      </w:r>
    </w:p>
    <w:p w:rsidR="00377819" w:rsidRPr="00377819" w:rsidRDefault="00377819" w:rsidP="00377819">
      <w:pPr>
        <w:pStyle w:val="ListParagraph"/>
        <w:ind w:left="570"/>
        <w:rPr>
          <w:sz w:val="20"/>
          <w:szCs w:val="20"/>
          <w:lang w:val="id-ID"/>
        </w:rPr>
      </w:pPr>
    </w:p>
    <w:p w:rsidR="0087374D" w:rsidRDefault="0087374D" w:rsidP="0087374D">
      <w:p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Harian / Majalah / Tabloid yang sering anda baca :</w:t>
      </w:r>
    </w:p>
    <w:p w:rsidR="0087374D" w:rsidRDefault="0087374D" w:rsidP="0087374D">
      <w:pPr>
        <w:pStyle w:val="ListParagraph"/>
        <w:numPr>
          <w:ilvl w:val="0"/>
          <w:numId w:val="15"/>
        </w:num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................................................................................................................................................</w:t>
      </w:r>
    </w:p>
    <w:p w:rsidR="0087374D" w:rsidRDefault="0087374D" w:rsidP="0087374D">
      <w:pPr>
        <w:pStyle w:val="ListParagraph"/>
        <w:numPr>
          <w:ilvl w:val="0"/>
          <w:numId w:val="15"/>
        </w:num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................................................................................................................................................</w:t>
      </w:r>
    </w:p>
    <w:p w:rsidR="0087374D" w:rsidRDefault="0087374D" w:rsidP="00377819">
      <w:pPr>
        <w:pStyle w:val="ListParagraph"/>
        <w:numPr>
          <w:ilvl w:val="0"/>
          <w:numId w:val="15"/>
        </w:num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................................................................................................................................................</w:t>
      </w:r>
    </w:p>
    <w:p w:rsidR="00377819" w:rsidRPr="00377819" w:rsidRDefault="00377819" w:rsidP="00377819">
      <w:pPr>
        <w:pStyle w:val="ListParagraph"/>
        <w:ind w:left="570"/>
        <w:rPr>
          <w:sz w:val="20"/>
          <w:szCs w:val="20"/>
          <w:lang w:val="id-ID"/>
        </w:rPr>
      </w:pPr>
    </w:p>
    <w:p w:rsidR="0087374D" w:rsidRDefault="0087374D" w:rsidP="0087374D">
      <w:p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Motivasi untuk mendaftarkan diri me</w:t>
      </w:r>
      <w:r w:rsidR="001D4E15">
        <w:rPr>
          <w:sz w:val="20"/>
          <w:szCs w:val="20"/>
          <w:lang w:val="id-ID"/>
        </w:rPr>
        <w:t>njadi pengurus BPPS periode 2013</w:t>
      </w:r>
    </w:p>
    <w:p w:rsidR="0087374D" w:rsidRDefault="0087374D" w:rsidP="0087374D">
      <w:pPr>
        <w:rPr>
          <w:sz w:val="20"/>
          <w:szCs w:val="20"/>
          <w:lang w:val="id-ID"/>
        </w:rPr>
      </w:pPr>
      <w:r w:rsidRPr="0087374D">
        <w:rPr>
          <w:sz w:val="20"/>
          <w:szCs w:val="20"/>
          <w:lang w:val="id-ID"/>
        </w:rPr>
        <w:t>................................................................................................................................................</w:t>
      </w:r>
      <w:r>
        <w:rPr>
          <w:sz w:val="20"/>
          <w:szCs w:val="20"/>
          <w:lang w:val="id-ID"/>
        </w:rPr>
        <w:t>............</w:t>
      </w:r>
    </w:p>
    <w:p w:rsidR="0087374D" w:rsidRDefault="0087374D" w:rsidP="0087374D">
      <w:pPr>
        <w:rPr>
          <w:sz w:val="20"/>
          <w:szCs w:val="20"/>
          <w:lang w:val="id-ID"/>
        </w:rPr>
      </w:pPr>
      <w:r w:rsidRPr="0087374D">
        <w:rPr>
          <w:sz w:val="20"/>
          <w:szCs w:val="20"/>
          <w:lang w:val="id-ID"/>
        </w:rPr>
        <w:t>................................................................................................................................................</w:t>
      </w:r>
      <w:r>
        <w:rPr>
          <w:sz w:val="20"/>
          <w:szCs w:val="20"/>
          <w:lang w:val="id-ID"/>
        </w:rPr>
        <w:t>............</w:t>
      </w:r>
    </w:p>
    <w:p w:rsidR="0087374D" w:rsidRDefault="0087374D" w:rsidP="0087374D">
      <w:pPr>
        <w:rPr>
          <w:sz w:val="20"/>
          <w:szCs w:val="20"/>
          <w:lang w:val="id-ID"/>
        </w:rPr>
      </w:pPr>
      <w:r w:rsidRPr="0087374D">
        <w:rPr>
          <w:sz w:val="20"/>
          <w:szCs w:val="20"/>
          <w:lang w:val="id-ID"/>
        </w:rPr>
        <w:t>................................................................................................................................................</w:t>
      </w:r>
      <w:r>
        <w:rPr>
          <w:sz w:val="20"/>
          <w:szCs w:val="20"/>
          <w:lang w:val="id-ID"/>
        </w:rPr>
        <w:t>............</w:t>
      </w:r>
    </w:p>
    <w:p w:rsidR="0087374D" w:rsidRDefault="0087374D" w:rsidP="0087374D">
      <w:p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Apa yang akan anda lakukan di kepengurusan BPPS p</w:t>
      </w:r>
      <w:r w:rsidR="001D4E15">
        <w:rPr>
          <w:sz w:val="20"/>
          <w:szCs w:val="20"/>
          <w:lang w:val="id-ID"/>
        </w:rPr>
        <w:t>eriode 2013</w:t>
      </w:r>
    </w:p>
    <w:p w:rsidR="0087374D" w:rsidRDefault="0087374D" w:rsidP="0087374D">
      <w:pPr>
        <w:rPr>
          <w:sz w:val="20"/>
          <w:szCs w:val="20"/>
          <w:lang w:val="id-ID"/>
        </w:rPr>
      </w:pPr>
      <w:r w:rsidRPr="0087374D">
        <w:rPr>
          <w:sz w:val="20"/>
          <w:szCs w:val="20"/>
          <w:lang w:val="id-ID"/>
        </w:rPr>
        <w:t>................................................................................................................................................</w:t>
      </w:r>
      <w:r>
        <w:rPr>
          <w:sz w:val="20"/>
          <w:szCs w:val="20"/>
          <w:lang w:val="id-ID"/>
        </w:rPr>
        <w:t>............</w:t>
      </w:r>
    </w:p>
    <w:p w:rsidR="0087374D" w:rsidRDefault="0087374D" w:rsidP="0087374D">
      <w:pPr>
        <w:rPr>
          <w:sz w:val="20"/>
          <w:szCs w:val="20"/>
          <w:lang w:val="id-ID"/>
        </w:rPr>
      </w:pPr>
      <w:r w:rsidRPr="0087374D">
        <w:rPr>
          <w:sz w:val="20"/>
          <w:szCs w:val="20"/>
          <w:lang w:val="id-ID"/>
        </w:rPr>
        <w:t>................................................................................................................................................</w:t>
      </w:r>
      <w:r>
        <w:rPr>
          <w:sz w:val="20"/>
          <w:szCs w:val="20"/>
          <w:lang w:val="id-ID"/>
        </w:rPr>
        <w:t>............</w:t>
      </w:r>
    </w:p>
    <w:p w:rsidR="0087374D" w:rsidRDefault="0087374D" w:rsidP="0087374D">
      <w:pPr>
        <w:rPr>
          <w:sz w:val="20"/>
          <w:szCs w:val="20"/>
          <w:lang w:val="id-ID"/>
        </w:rPr>
      </w:pPr>
      <w:r w:rsidRPr="0087374D">
        <w:rPr>
          <w:sz w:val="20"/>
          <w:szCs w:val="20"/>
          <w:lang w:val="id-ID"/>
        </w:rPr>
        <w:t>................................................................................................................................................</w:t>
      </w:r>
      <w:r>
        <w:rPr>
          <w:sz w:val="20"/>
          <w:szCs w:val="20"/>
          <w:lang w:val="id-ID"/>
        </w:rPr>
        <w:t>............</w:t>
      </w:r>
    </w:p>
    <w:p w:rsidR="0087374D" w:rsidRDefault="0087374D" w:rsidP="0087374D">
      <w:pPr>
        <w:rPr>
          <w:sz w:val="20"/>
          <w:szCs w:val="20"/>
          <w:lang w:val="id-ID"/>
        </w:rPr>
      </w:pPr>
    </w:p>
    <w:p w:rsidR="0087374D" w:rsidRDefault="0087374D" w:rsidP="0087374D">
      <w:p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 xml:space="preserve">Divisi yang dipilih : </w:t>
      </w:r>
    </w:p>
    <w:p w:rsidR="0087374D" w:rsidRDefault="001D4E15" w:rsidP="0087374D">
      <w:pPr>
        <w:pStyle w:val="ListParagraph"/>
        <w:numPr>
          <w:ilvl w:val="0"/>
          <w:numId w:val="17"/>
        </w:num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AKADEMIK</w:t>
      </w:r>
    </w:p>
    <w:p w:rsidR="001D4E15" w:rsidRDefault="001D4E15" w:rsidP="0087374D">
      <w:pPr>
        <w:pStyle w:val="ListParagraph"/>
        <w:numPr>
          <w:ilvl w:val="0"/>
          <w:numId w:val="17"/>
        </w:num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PROFESI</w:t>
      </w:r>
    </w:p>
    <w:p w:rsidR="0087374D" w:rsidRDefault="0087374D" w:rsidP="0087374D">
      <w:pPr>
        <w:pStyle w:val="ListParagraph"/>
        <w:numPr>
          <w:ilvl w:val="0"/>
          <w:numId w:val="17"/>
        </w:num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PENERBITAN</w:t>
      </w:r>
    </w:p>
    <w:p w:rsidR="0087374D" w:rsidRDefault="0087374D" w:rsidP="0087374D">
      <w:pPr>
        <w:pStyle w:val="ListParagraph"/>
        <w:numPr>
          <w:ilvl w:val="0"/>
          <w:numId w:val="17"/>
        </w:num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INTERNAL EKSTERNAL</w:t>
      </w:r>
    </w:p>
    <w:p w:rsidR="0087374D" w:rsidRDefault="0087374D" w:rsidP="0087374D">
      <w:pPr>
        <w:rPr>
          <w:sz w:val="20"/>
          <w:szCs w:val="20"/>
          <w:lang w:val="id-ID"/>
        </w:rPr>
      </w:pPr>
    </w:p>
    <w:p w:rsidR="0087374D" w:rsidRDefault="0087374D" w:rsidP="0087374D">
      <w:p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>Demikian formulir ini saya isi dengan sebenar-benarnya,dan dengan ini saya mendaftarkan diri sebagai pengurus Biro Pengembangan Pro</w:t>
      </w:r>
      <w:r w:rsidR="001D4E15">
        <w:rPr>
          <w:sz w:val="20"/>
          <w:szCs w:val="20"/>
          <w:lang w:val="id-ID"/>
        </w:rPr>
        <w:t>fessionalisme Sipil Periode 2013</w:t>
      </w:r>
      <w:r>
        <w:rPr>
          <w:sz w:val="20"/>
          <w:szCs w:val="20"/>
          <w:lang w:val="id-ID"/>
        </w:rPr>
        <w:t xml:space="preserve"> dan bersedia untuk segala konsekuensi yang berkenaan dengannya.</w:t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</w:p>
    <w:p w:rsidR="0087374D" w:rsidRDefault="0087374D" w:rsidP="0087374D">
      <w:p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 w:rsidR="00377819">
        <w:rPr>
          <w:sz w:val="20"/>
          <w:szCs w:val="20"/>
          <w:lang w:val="id-ID"/>
        </w:rPr>
        <w:tab/>
      </w:r>
      <w:r w:rsidR="00377819"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  <w:t>Semarang,.......................</w:t>
      </w:r>
    </w:p>
    <w:p w:rsidR="0087374D" w:rsidRDefault="0087374D" w:rsidP="0087374D">
      <w:pPr>
        <w:rPr>
          <w:sz w:val="20"/>
          <w:szCs w:val="20"/>
          <w:lang w:val="id-ID"/>
        </w:rPr>
      </w:pPr>
    </w:p>
    <w:p w:rsidR="0087374D" w:rsidRDefault="0087374D" w:rsidP="0087374D">
      <w:pPr>
        <w:rPr>
          <w:sz w:val="20"/>
          <w:szCs w:val="20"/>
          <w:lang w:val="id-ID"/>
        </w:rPr>
      </w:pPr>
    </w:p>
    <w:p w:rsidR="0087374D" w:rsidRPr="0087374D" w:rsidRDefault="0087374D" w:rsidP="0087374D">
      <w:pPr>
        <w:rPr>
          <w:sz w:val="20"/>
          <w:szCs w:val="20"/>
          <w:lang w:val="id-ID"/>
        </w:rPr>
      </w:pP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</w:r>
      <w:r>
        <w:rPr>
          <w:sz w:val="20"/>
          <w:szCs w:val="20"/>
          <w:lang w:val="id-ID"/>
        </w:rPr>
        <w:tab/>
        <w:t>NIM...</w:t>
      </w:r>
      <w:r w:rsidR="001D4E15">
        <w:rPr>
          <w:sz w:val="20"/>
          <w:szCs w:val="20"/>
          <w:lang w:val="id-ID"/>
        </w:rPr>
        <w:t>...............................</w:t>
      </w:r>
      <w:bookmarkStart w:id="0" w:name="_GoBack"/>
      <w:bookmarkEnd w:id="0"/>
    </w:p>
    <w:sectPr w:rsidR="0087374D" w:rsidRPr="0087374D" w:rsidSect="00A4527D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B5F" w:rsidRDefault="005D7B5F" w:rsidP="002F0CAF">
      <w:pPr>
        <w:spacing w:after="0"/>
      </w:pPr>
      <w:r>
        <w:separator/>
      </w:r>
    </w:p>
  </w:endnote>
  <w:endnote w:type="continuationSeparator" w:id="0">
    <w:p w:rsidR="005D7B5F" w:rsidRDefault="005D7B5F" w:rsidP="002F0CA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819" w:rsidRDefault="0087374D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lang w:val="id-ID"/>
      </w:rPr>
    </w:pPr>
    <w:r>
      <w:rPr>
        <w:rFonts w:asciiTheme="majorHAnsi" w:hAnsiTheme="majorHAnsi"/>
        <w:lang w:val="id-ID"/>
      </w:rPr>
      <w:t>NB : Formulir Pendaftaran ini dikumpul</w:t>
    </w:r>
    <w:r w:rsidR="00377819">
      <w:rPr>
        <w:rFonts w:asciiTheme="majorHAnsi" w:hAnsiTheme="majorHAnsi"/>
        <w:lang w:val="id-ID"/>
      </w:rPr>
      <w:t>kan pad</w:t>
    </w:r>
    <w:r w:rsidR="001D4E15">
      <w:rPr>
        <w:rFonts w:asciiTheme="majorHAnsi" w:hAnsiTheme="majorHAnsi"/>
        <w:lang w:val="id-ID"/>
      </w:rPr>
      <w:t>a saat tes wawancara tanggal 14-15 maret 2013</w:t>
    </w:r>
    <w:r w:rsidR="00377819">
      <w:rPr>
        <w:rFonts w:asciiTheme="majorHAnsi" w:hAnsiTheme="majorHAnsi"/>
        <w:lang w:val="id-ID"/>
      </w:rPr>
      <w:t xml:space="preserve"> di    </w:t>
    </w:r>
  </w:p>
  <w:p w:rsidR="00377819" w:rsidRDefault="0037781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lang w:val="id-ID"/>
      </w:rPr>
    </w:pPr>
    <w:r>
      <w:rPr>
        <w:rFonts w:asciiTheme="majorHAnsi" w:hAnsiTheme="majorHAnsi"/>
        <w:lang w:val="id-ID"/>
      </w:rPr>
      <w:t xml:space="preserve">         Basecamp BPPS,beserta stofmap.</w:t>
    </w:r>
  </w:p>
  <w:p w:rsidR="002F0CAF" w:rsidRDefault="0037781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  <w:lang w:val="id-ID"/>
      </w:rPr>
      <w:t xml:space="preserve">         </w:t>
    </w:r>
    <w:r w:rsidR="002F0CAF">
      <w:rPr>
        <w:rFonts w:asciiTheme="majorHAnsi" w:hAnsiTheme="majorHAnsi"/>
      </w:rPr>
      <w:ptab w:relativeTo="margin" w:alignment="right" w:leader="none"/>
    </w:r>
    <w:r w:rsidR="002F0CAF">
      <w:rPr>
        <w:rFonts w:asciiTheme="majorHAnsi" w:hAnsiTheme="majorHAnsi"/>
      </w:rPr>
      <w:t xml:space="preserve"> </w:t>
    </w:r>
    <w:r w:rsidR="005D7B5F">
      <w:fldChar w:fldCharType="begin"/>
    </w:r>
    <w:r w:rsidR="005D7B5F">
      <w:instrText xml:space="preserve"> PAGE   \* MERGEFORMAT </w:instrText>
    </w:r>
    <w:r w:rsidR="005D7B5F">
      <w:fldChar w:fldCharType="separate"/>
    </w:r>
    <w:r w:rsidR="001D4E15" w:rsidRPr="001D4E15">
      <w:rPr>
        <w:rFonts w:asciiTheme="majorHAnsi" w:hAnsiTheme="majorHAnsi"/>
        <w:noProof/>
      </w:rPr>
      <w:t>1</w:t>
    </w:r>
    <w:r w:rsidR="005D7B5F">
      <w:rPr>
        <w:rFonts w:asciiTheme="majorHAnsi" w:hAnsiTheme="majorHAnsi"/>
        <w:noProof/>
      </w:rPr>
      <w:fldChar w:fldCharType="end"/>
    </w:r>
  </w:p>
  <w:p w:rsidR="002F0CAF" w:rsidRDefault="002F0C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B5F" w:rsidRDefault="005D7B5F" w:rsidP="002F0CAF">
      <w:pPr>
        <w:spacing w:after="0"/>
      </w:pPr>
      <w:r>
        <w:separator/>
      </w:r>
    </w:p>
  </w:footnote>
  <w:footnote w:type="continuationSeparator" w:id="0">
    <w:p w:rsidR="005D7B5F" w:rsidRDefault="005D7B5F" w:rsidP="002F0CA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CAF" w:rsidRPr="00B023ED" w:rsidRDefault="00B023ED" w:rsidP="00B023ED">
    <w:pPr>
      <w:jc w:val="center"/>
      <w:rPr>
        <w:b/>
        <w:lang w:val="id-ID"/>
      </w:rPr>
    </w:pPr>
    <w:r>
      <w:rPr>
        <w:b/>
        <w:noProof/>
        <w:lang w:val="id-ID" w:eastAsia="id-ID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-211252</wp:posOffset>
          </wp:positionH>
          <wp:positionV relativeFrom="paragraph">
            <wp:posOffset>-393590</wp:posOffset>
          </wp:positionV>
          <wp:extent cx="1030522" cy="1073427"/>
          <wp:effectExtent l="19050" t="0" r="0" b="0"/>
          <wp:wrapNone/>
          <wp:docPr id="2" name="Picture 1" descr="Undip_Text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dip_Text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522" cy="107342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lang w:val="id-ID" w:eastAsia="id-ID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4909102</wp:posOffset>
          </wp:positionH>
          <wp:positionV relativeFrom="paragraph">
            <wp:posOffset>-163002</wp:posOffset>
          </wp:positionV>
          <wp:extent cx="1642773" cy="564543"/>
          <wp:effectExtent l="19050" t="0" r="0" b="0"/>
          <wp:wrapNone/>
          <wp:docPr id="1" name="Picture 1" descr="C:\Users\user\AppData\Local\Temp\Rar$DI03.128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AppData\Local\Temp\Rar$DI03.128\logo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2745" cy="5645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F0CAF">
      <w:rPr>
        <w:b/>
      </w:rPr>
      <w:t>BIRO PENGEMBANGAN PROFESIONALISME SIPIL</w:t>
    </w:r>
    <w:r>
      <w:rPr>
        <w:b/>
        <w:lang w:val="id-ID"/>
      </w:rPr>
      <w:t>(BPPS)</w:t>
    </w:r>
  </w:p>
  <w:p w:rsidR="002F0CAF" w:rsidRDefault="002F0CAF" w:rsidP="00B023ED">
    <w:pPr>
      <w:jc w:val="center"/>
      <w:rPr>
        <w:b/>
        <w:lang w:val="id-ID"/>
      </w:rPr>
    </w:pPr>
    <w:r>
      <w:rPr>
        <w:b/>
        <w:lang w:val="id-ID"/>
      </w:rPr>
      <w:t>FAKULTAS TEKNIK JURUSAN TEKNIK SIPIL</w:t>
    </w:r>
  </w:p>
  <w:p w:rsidR="00B023ED" w:rsidRPr="00B023ED" w:rsidRDefault="00B023ED" w:rsidP="00B023ED">
    <w:pPr>
      <w:jc w:val="center"/>
      <w:rPr>
        <w:lang w:val="id-ID"/>
      </w:rPr>
    </w:pPr>
    <w:r w:rsidRPr="00B023ED">
      <w:rPr>
        <w:lang w:val="id-ID"/>
      </w:rPr>
      <w:t>Sekretariat : Gedung C,Lantai 2 Kampus Teknik Sipil Undip Tembalang,</w:t>
    </w:r>
  </w:p>
  <w:p w:rsidR="00B023ED" w:rsidRPr="00B023ED" w:rsidRDefault="00B023ED" w:rsidP="00B023ED">
    <w:pPr>
      <w:jc w:val="center"/>
      <w:rPr>
        <w:b/>
        <w:lang w:val="id-ID"/>
      </w:rPr>
    </w:pPr>
    <w:r w:rsidRPr="00B023ED">
      <w:rPr>
        <w:lang w:val="id-ID"/>
      </w:rPr>
      <w:t>Jl.Prof.Soedarto,Tembalang - SemarangTelp / Fax. (024)7460060</w:t>
    </w:r>
    <w:r w:rsidRPr="00B023ED">
      <w:rPr>
        <w:rFonts w:asciiTheme="majorHAnsi" w:hAnsiTheme="majorHAnsi"/>
        <w:lang w:val="id-ID"/>
      </w:rPr>
      <w:t xml:space="preserve"> ,Email : bpps.undip@yahoo.com</w:t>
    </w:r>
  </w:p>
  <w:p w:rsidR="002F0CAF" w:rsidRDefault="00B023ED" w:rsidP="00B023ED">
    <w:pPr>
      <w:pStyle w:val="Header"/>
      <w:pBdr>
        <w:bottom w:val="thickThinSmallGap" w:sz="24" w:space="0" w:color="622423" w:themeColor="accent2" w:themeShade="7F"/>
      </w:pBdr>
      <w:tabs>
        <w:tab w:val="clear" w:pos="9026"/>
      </w:tabs>
      <w:rPr>
        <w:rFonts w:asciiTheme="majorHAnsi" w:eastAsiaTheme="majorEastAsia" w:hAnsiTheme="majorHAnsi" w:cstheme="majorBidi"/>
        <w:sz w:val="32"/>
        <w:szCs w:val="32"/>
      </w:rPr>
    </w:pPr>
    <w:r>
      <w:rPr>
        <w:rFonts w:asciiTheme="majorHAnsi" w:eastAsiaTheme="majorEastAsia" w:hAnsiTheme="majorHAnsi" w:cstheme="majorBidi"/>
        <w:sz w:val="32"/>
        <w:szCs w:val="32"/>
      </w:rPr>
      <w:tab/>
    </w:r>
    <w:r>
      <w:rPr>
        <w:rFonts w:asciiTheme="majorHAnsi" w:eastAsiaTheme="majorEastAsia" w:hAnsiTheme="majorHAnsi" w:cstheme="majorBidi"/>
        <w:sz w:val="32"/>
        <w:szCs w:val="32"/>
      </w:rPr>
      <w:tab/>
    </w:r>
  </w:p>
  <w:p w:rsidR="002F0CAF" w:rsidRDefault="002F0CA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2">
    <w:nsid w:val="00000003"/>
    <w:multiLevelType w:val="single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8"/>
    <w:lvl w:ilvl="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4">
    <w:nsid w:val="00000005"/>
    <w:multiLevelType w:val="singleLevel"/>
    <w:tmpl w:val="00000005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89576EA"/>
    <w:multiLevelType w:val="hybridMultilevel"/>
    <w:tmpl w:val="0784BCDA"/>
    <w:lvl w:ilvl="0" w:tplc="5E7E6F1C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35" w:hanging="360"/>
      </w:pPr>
    </w:lvl>
    <w:lvl w:ilvl="2" w:tplc="0421001B" w:tentative="1">
      <w:start w:val="1"/>
      <w:numFmt w:val="lowerRoman"/>
      <w:lvlText w:val="%3."/>
      <w:lvlJc w:val="right"/>
      <w:pPr>
        <w:ind w:left="2055" w:hanging="180"/>
      </w:pPr>
    </w:lvl>
    <w:lvl w:ilvl="3" w:tplc="0421000F" w:tentative="1">
      <w:start w:val="1"/>
      <w:numFmt w:val="decimal"/>
      <w:lvlText w:val="%4."/>
      <w:lvlJc w:val="left"/>
      <w:pPr>
        <w:ind w:left="2775" w:hanging="360"/>
      </w:pPr>
    </w:lvl>
    <w:lvl w:ilvl="4" w:tplc="04210019" w:tentative="1">
      <w:start w:val="1"/>
      <w:numFmt w:val="lowerLetter"/>
      <w:lvlText w:val="%5."/>
      <w:lvlJc w:val="left"/>
      <w:pPr>
        <w:ind w:left="3495" w:hanging="360"/>
      </w:pPr>
    </w:lvl>
    <w:lvl w:ilvl="5" w:tplc="0421001B" w:tentative="1">
      <w:start w:val="1"/>
      <w:numFmt w:val="lowerRoman"/>
      <w:lvlText w:val="%6."/>
      <w:lvlJc w:val="right"/>
      <w:pPr>
        <w:ind w:left="4215" w:hanging="180"/>
      </w:pPr>
    </w:lvl>
    <w:lvl w:ilvl="6" w:tplc="0421000F" w:tentative="1">
      <w:start w:val="1"/>
      <w:numFmt w:val="decimal"/>
      <w:lvlText w:val="%7."/>
      <w:lvlJc w:val="left"/>
      <w:pPr>
        <w:ind w:left="4935" w:hanging="360"/>
      </w:pPr>
    </w:lvl>
    <w:lvl w:ilvl="7" w:tplc="04210019" w:tentative="1">
      <w:start w:val="1"/>
      <w:numFmt w:val="lowerLetter"/>
      <w:lvlText w:val="%8."/>
      <w:lvlJc w:val="left"/>
      <w:pPr>
        <w:ind w:left="5655" w:hanging="360"/>
      </w:pPr>
    </w:lvl>
    <w:lvl w:ilvl="8" w:tplc="0421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6">
    <w:nsid w:val="10584300"/>
    <w:multiLevelType w:val="hybridMultilevel"/>
    <w:tmpl w:val="7FBA719A"/>
    <w:lvl w:ilvl="0" w:tplc="A9188F0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0C2FB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C2875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2EB3A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CC0E1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BC00A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0CF1C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9403A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47AE93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BE0FB5"/>
    <w:multiLevelType w:val="hybridMultilevel"/>
    <w:tmpl w:val="B020727A"/>
    <w:lvl w:ilvl="0" w:tplc="AFC0EB9E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90" w:hanging="360"/>
      </w:pPr>
    </w:lvl>
    <w:lvl w:ilvl="2" w:tplc="0421001B" w:tentative="1">
      <w:start w:val="1"/>
      <w:numFmt w:val="lowerRoman"/>
      <w:lvlText w:val="%3."/>
      <w:lvlJc w:val="right"/>
      <w:pPr>
        <w:ind w:left="2010" w:hanging="180"/>
      </w:pPr>
    </w:lvl>
    <w:lvl w:ilvl="3" w:tplc="0421000F" w:tentative="1">
      <w:start w:val="1"/>
      <w:numFmt w:val="decimal"/>
      <w:lvlText w:val="%4."/>
      <w:lvlJc w:val="left"/>
      <w:pPr>
        <w:ind w:left="2730" w:hanging="360"/>
      </w:pPr>
    </w:lvl>
    <w:lvl w:ilvl="4" w:tplc="04210019" w:tentative="1">
      <w:start w:val="1"/>
      <w:numFmt w:val="lowerLetter"/>
      <w:lvlText w:val="%5."/>
      <w:lvlJc w:val="left"/>
      <w:pPr>
        <w:ind w:left="3450" w:hanging="360"/>
      </w:pPr>
    </w:lvl>
    <w:lvl w:ilvl="5" w:tplc="0421001B" w:tentative="1">
      <w:start w:val="1"/>
      <w:numFmt w:val="lowerRoman"/>
      <w:lvlText w:val="%6."/>
      <w:lvlJc w:val="right"/>
      <w:pPr>
        <w:ind w:left="4170" w:hanging="180"/>
      </w:pPr>
    </w:lvl>
    <w:lvl w:ilvl="6" w:tplc="0421000F" w:tentative="1">
      <w:start w:val="1"/>
      <w:numFmt w:val="decimal"/>
      <w:lvlText w:val="%7."/>
      <w:lvlJc w:val="left"/>
      <w:pPr>
        <w:ind w:left="4890" w:hanging="360"/>
      </w:pPr>
    </w:lvl>
    <w:lvl w:ilvl="7" w:tplc="04210019" w:tentative="1">
      <w:start w:val="1"/>
      <w:numFmt w:val="lowerLetter"/>
      <w:lvlText w:val="%8."/>
      <w:lvlJc w:val="left"/>
      <w:pPr>
        <w:ind w:left="5610" w:hanging="360"/>
      </w:pPr>
    </w:lvl>
    <w:lvl w:ilvl="8" w:tplc="0421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8">
    <w:nsid w:val="1E851B46"/>
    <w:multiLevelType w:val="hybridMultilevel"/>
    <w:tmpl w:val="F67ED88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002315B"/>
    <w:multiLevelType w:val="hybridMultilevel"/>
    <w:tmpl w:val="B020727A"/>
    <w:lvl w:ilvl="0" w:tplc="AFC0EB9E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90" w:hanging="360"/>
      </w:pPr>
    </w:lvl>
    <w:lvl w:ilvl="2" w:tplc="0421001B" w:tentative="1">
      <w:start w:val="1"/>
      <w:numFmt w:val="lowerRoman"/>
      <w:lvlText w:val="%3."/>
      <w:lvlJc w:val="right"/>
      <w:pPr>
        <w:ind w:left="2010" w:hanging="180"/>
      </w:pPr>
    </w:lvl>
    <w:lvl w:ilvl="3" w:tplc="0421000F" w:tentative="1">
      <w:start w:val="1"/>
      <w:numFmt w:val="decimal"/>
      <w:lvlText w:val="%4."/>
      <w:lvlJc w:val="left"/>
      <w:pPr>
        <w:ind w:left="2730" w:hanging="360"/>
      </w:pPr>
    </w:lvl>
    <w:lvl w:ilvl="4" w:tplc="04210019" w:tentative="1">
      <w:start w:val="1"/>
      <w:numFmt w:val="lowerLetter"/>
      <w:lvlText w:val="%5."/>
      <w:lvlJc w:val="left"/>
      <w:pPr>
        <w:ind w:left="3450" w:hanging="360"/>
      </w:pPr>
    </w:lvl>
    <w:lvl w:ilvl="5" w:tplc="0421001B" w:tentative="1">
      <w:start w:val="1"/>
      <w:numFmt w:val="lowerRoman"/>
      <w:lvlText w:val="%6."/>
      <w:lvlJc w:val="right"/>
      <w:pPr>
        <w:ind w:left="4170" w:hanging="180"/>
      </w:pPr>
    </w:lvl>
    <w:lvl w:ilvl="6" w:tplc="0421000F" w:tentative="1">
      <w:start w:val="1"/>
      <w:numFmt w:val="decimal"/>
      <w:lvlText w:val="%7."/>
      <w:lvlJc w:val="left"/>
      <w:pPr>
        <w:ind w:left="4890" w:hanging="360"/>
      </w:pPr>
    </w:lvl>
    <w:lvl w:ilvl="7" w:tplc="04210019" w:tentative="1">
      <w:start w:val="1"/>
      <w:numFmt w:val="lowerLetter"/>
      <w:lvlText w:val="%8."/>
      <w:lvlJc w:val="left"/>
      <w:pPr>
        <w:ind w:left="5610" w:hanging="360"/>
      </w:pPr>
    </w:lvl>
    <w:lvl w:ilvl="8" w:tplc="0421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0">
    <w:nsid w:val="38815C28"/>
    <w:multiLevelType w:val="hybridMultilevel"/>
    <w:tmpl w:val="13805D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C87580"/>
    <w:multiLevelType w:val="hybridMultilevel"/>
    <w:tmpl w:val="DF6E10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CF0E98"/>
    <w:multiLevelType w:val="hybridMultilevel"/>
    <w:tmpl w:val="FA3207E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E56402"/>
    <w:multiLevelType w:val="hybridMultilevel"/>
    <w:tmpl w:val="A21CBE6C"/>
    <w:lvl w:ilvl="0" w:tplc="FFECA66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25" w:hanging="360"/>
      </w:pPr>
    </w:lvl>
    <w:lvl w:ilvl="2" w:tplc="0421001B" w:tentative="1">
      <w:start w:val="1"/>
      <w:numFmt w:val="lowerRoman"/>
      <w:lvlText w:val="%3."/>
      <w:lvlJc w:val="right"/>
      <w:pPr>
        <w:ind w:left="2145" w:hanging="180"/>
      </w:pPr>
    </w:lvl>
    <w:lvl w:ilvl="3" w:tplc="0421000F" w:tentative="1">
      <w:start w:val="1"/>
      <w:numFmt w:val="decimal"/>
      <w:lvlText w:val="%4."/>
      <w:lvlJc w:val="left"/>
      <w:pPr>
        <w:ind w:left="2865" w:hanging="360"/>
      </w:pPr>
    </w:lvl>
    <w:lvl w:ilvl="4" w:tplc="04210019" w:tentative="1">
      <w:start w:val="1"/>
      <w:numFmt w:val="lowerLetter"/>
      <w:lvlText w:val="%5."/>
      <w:lvlJc w:val="left"/>
      <w:pPr>
        <w:ind w:left="3585" w:hanging="360"/>
      </w:pPr>
    </w:lvl>
    <w:lvl w:ilvl="5" w:tplc="0421001B" w:tentative="1">
      <w:start w:val="1"/>
      <w:numFmt w:val="lowerRoman"/>
      <w:lvlText w:val="%6."/>
      <w:lvlJc w:val="right"/>
      <w:pPr>
        <w:ind w:left="4305" w:hanging="180"/>
      </w:pPr>
    </w:lvl>
    <w:lvl w:ilvl="6" w:tplc="0421000F" w:tentative="1">
      <w:start w:val="1"/>
      <w:numFmt w:val="decimal"/>
      <w:lvlText w:val="%7."/>
      <w:lvlJc w:val="left"/>
      <w:pPr>
        <w:ind w:left="5025" w:hanging="360"/>
      </w:pPr>
    </w:lvl>
    <w:lvl w:ilvl="7" w:tplc="04210019" w:tentative="1">
      <w:start w:val="1"/>
      <w:numFmt w:val="lowerLetter"/>
      <w:lvlText w:val="%8."/>
      <w:lvlJc w:val="left"/>
      <w:pPr>
        <w:ind w:left="5745" w:hanging="360"/>
      </w:pPr>
    </w:lvl>
    <w:lvl w:ilvl="8" w:tplc="0421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4">
    <w:nsid w:val="55764C70"/>
    <w:multiLevelType w:val="hybridMultilevel"/>
    <w:tmpl w:val="30AEFCBC"/>
    <w:lvl w:ilvl="0" w:tplc="226AA722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10" w:hanging="360"/>
      </w:pPr>
    </w:lvl>
    <w:lvl w:ilvl="2" w:tplc="0421001B" w:tentative="1">
      <w:start w:val="1"/>
      <w:numFmt w:val="lowerRoman"/>
      <w:lvlText w:val="%3."/>
      <w:lvlJc w:val="right"/>
      <w:pPr>
        <w:ind w:left="2130" w:hanging="180"/>
      </w:pPr>
    </w:lvl>
    <w:lvl w:ilvl="3" w:tplc="0421000F" w:tentative="1">
      <w:start w:val="1"/>
      <w:numFmt w:val="decimal"/>
      <w:lvlText w:val="%4."/>
      <w:lvlJc w:val="left"/>
      <w:pPr>
        <w:ind w:left="2850" w:hanging="360"/>
      </w:pPr>
    </w:lvl>
    <w:lvl w:ilvl="4" w:tplc="04210019" w:tentative="1">
      <w:start w:val="1"/>
      <w:numFmt w:val="lowerLetter"/>
      <w:lvlText w:val="%5."/>
      <w:lvlJc w:val="left"/>
      <w:pPr>
        <w:ind w:left="3570" w:hanging="360"/>
      </w:pPr>
    </w:lvl>
    <w:lvl w:ilvl="5" w:tplc="0421001B" w:tentative="1">
      <w:start w:val="1"/>
      <w:numFmt w:val="lowerRoman"/>
      <w:lvlText w:val="%6."/>
      <w:lvlJc w:val="right"/>
      <w:pPr>
        <w:ind w:left="4290" w:hanging="180"/>
      </w:pPr>
    </w:lvl>
    <w:lvl w:ilvl="6" w:tplc="0421000F" w:tentative="1">
      <w:start w:val="1"/>
      <w:numFmt w:val="decimal"/>
      <w:lvlText w:val="%7."/>
      <w:lvlJc w:val="left"/>
      <w:pPr>
        <w:ind w:left="5010" w:hanging="360"/>
      </w:pPr>
    </w:lvl>
    <w:lvl w:ilvl="7" w:tplc="04210019" w:tentative="1">
      <w:start w:val="1"/>
      <w:numFmt w:val="lowerLetter"/>
      <w:lvlText w:val="%8."/>
      <w:lvlJc w:val="left"/>
      <w:pPr>
        <w:ind w:left="5730" w:hanging="360"/>
      </w:pPr>
    </w:lvl>
    <w:lvl w:ilvl="8" w:tplc="0421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5">
    <w:nsid w:val="5D27740B"/>
    <w:multiLevelType w:val="hybridMultilevel"/>
    <w:tmpl w:val="7B6A2610"/>
    <w:lvl w:ilvl="0" w:tplc="F35CAEAC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90" w:hanging="360"/>
      </w:pPr>
    </w:lvl>
    <w:lvl w:ilvl="2" w:tplc="0421001B" w:tentative="1">
      <w:start w:val="1"/>
      <w:numFmt w:val="lowerRoman"/>
      <w:lvlText w:val="%3."/>
      <w:lvlJc w:val="right"/>
      <w:pPr>
        <w:ind w:left="2010" w:hanging="180"/>
      </w:pPr>
    </w:lvl>
    <w:lvl w:ilvl="3" w:tplc="0421000F" w:tentative="1">
      <w:start w:val="1"/>
      <w:numFmt w:val="decimal"/>
      <w:lvlText w:val="%4."/>
      <w:lvlJc w:val="left"/>
      <w:pPr>
        <w:ind w:left="2730" w:hanging="360"/>
      </w:pPr>
    </w:lvl>
    <w:lvl w:ilvl="4" w:tplc="04210019" w:tentative="1">
      <w:start w:val="1"/>
      <w:numFmt w:val="lowerLetter"/>
      <w:lvlText w:val="%5."/>
      <w:lvlJc w:val="left"/>
      <w:pPr>
        <w:ind w:left="3450" w:hanging="360"/>
      </w:pPr>
    </w:lvl>
    <w:lvl w:ilvl="5" w:tplc="0421001B" w:tentative="1">
      <w:start w:val="1"/>
      <w:numFmt w:val="lowerRoman"/>
      <w:lvlText w:val="%6."/>
      <w:lvlJc w:val="right"/>
      <w:pPr>
        <w:ind w:left="4170" w:hanging="180"/>
      </w:pPr>
    </w:lvl>
    <w:lvl w:ilvl="6" w:tplc="0421000F" w:tentative="1">
      <w:start w:val="1"/>
      <w:numFmt w:val="decimal"/>
      <w:lvlText w:val="%7."/>
      <w:lvlJc w:val="left"/>
      <w:pPr>
        <w:ind w:left="4890" w:hanging="360"/>
      </w:pPr>
    </w:lvl>
    <w:lvl w:ilvl="7" w:tplc="04210019" w:tentative="1">
      <w:start w:val="1"/>
      <w:numFmt w:val="lowerLetter"/>
      <w:lvlText w:val="%8."/>
      <w:lvlJc w:val="left"/>
      <w:pPr>
        <w:ind w:left="5610" w:hanging="360"/>
      </w:pPr>
    </w:lvl>
    <w:lvl w:ilvl="8" w:tplc="0421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6">
    <w:nsid w:val="66A10073"/>
    <w:multiLevelType w:val="hybridMultilevel"/>
    <w:tmpl w:val="C0D0602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"/>
  </w:num>
  <w:num w:numId="6">
    <w:abstractNumId w:val="2"/>
  </w:num>
  <w:num w:numId="7">
    <w:abstractNumId w:val="3"/>
  </w:num>
  <w:num w:numId="8">
    <w:abstractNumId w:val="0"/>
  </w:num>
  <w:num w:numId="9">
    <w:abstractNumId w:val="4"/>
  </w:num>
  <w:num w:numId="10">
    <w:abstractNumId w:val="16"/>
  </w:num>
  <w:num w:numId="11">
    <w:abstractNumId w:val="13"/>
  </w:num>
  <w:num w:numId="12">
    <w:abstractNumId w:val="5"/>
  </w:num>
  <w:num w:numId="13">
    <w:abstractNumId w:val="14"/>
  </w:num>
  <w:num w:numId="14">
    <w:abstractNumId w:val="15"/>
  </w:num>
  <w:num w:numId="15">
    <w:abstractNumId w:val="7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F61"/>
    <w:rsid w:val="0005056B"/>
    <w:rsid w:val="000706B3"/>
    <w:rsid w:val="00154E83"/>
    <w:rsid w:val="00173A17"/>
    <w:rsid w:val="001745BC"/>
    <w:rsid w:val="00181D96"/>
    <w:rsid w:val="001D4E15"/>
    <w:rsid w:val="002008F3"/>
    <w:rsid w:val="00261C51"/>
    <w:rsid w:val="00281F61"/>
    <w:rsid w:val="002D0C1C"/>
    <w:rsid w:val="002D7587"/>
    <w:rsid w:val="002E7A01"/>
    <w:rsid w:val="002F0CAF"/>
    <w:rsid w:val="00336855"/>
    <w:rsid w:val="00377819"/>
    <w:rsid w:val="003C047C"/>
    <w:rsid w:val="00500875"/>
    <w:rsid w:val="00527F61"/>
    <w:rsid w:val="005375AF"/>
    <w:rsid w:val="005D7B5F"/>
    <w:rsid w:val="00694793"/>
    <w:rsid w:val="006F5B17"/>
    <w:rsid w:val="007E61E9"/>
    <w:rsid w:val="0087374D"/>
    <w:rsid w:val="008C1581"/>
    <w:rsid w:val="008D5815"/>
    <w:rsid w:val="008E5CCB"/>
    <w:rsid w:val="00935364"/>
    <w:rsid w:val="00937578"/>
    <w:rsid w:val="009D215B"/>
    <w:rsid w:val="00A17AF8"/>
    <w:rsid w:val="00A4527D"/>
    <w:rsid w:val="00AD6640"/>
    <w:rsid w:val="00B023ED"/>
    <w:rsid w:val="00B05747"/>
    <w:rsid w:val="00BF6AF0"/>
    <w:rsid w:val="00D71EF6"/>
    <w:rsid w:val="00D81358"/>
    <w:rsid w:val="00DA503E"/>
    <w:rsid w:val="00E16768"/>
    <w:rsid w:val="00E61602"/>
    <w:rsid w:val="00E64EAA"/>
    <w:rsid w:val="00EE743C"/>
    <w:rsid w:val="00F26ECD"/>
    <w:rsid w:val="00F61526"/>
    <w:rsid w:val="00F6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2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1F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06B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6B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F0CAF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F0CAF"/>
  </w:style>
  <w:style w:type="paragraph" w:styleId="Footer">
    <w:name w:val="footer"/>
    <w:basedOn w:val="Normal"/>
    <w:link w:val="FooterChar"/>
    <w:uiPriority w:val="99"/>
    <w:unhideWhenUsed/>
    <w:rsid w:val="002F0CAF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F0CAF"/>
  </w:style>
  <w:style w:type="paragraph" w:styleId="BodyText">
    <w:name w:val="Body Text"/>
    <w:basedOn w:val="Normal"/>
    <w:link w:val="BodyTextChar"/>
    <w:rsid w:val="00B023ED"/>
    <w:pPr>
      <w:suppressAutoHyphens/>
      <w:spacing w:after="0" w:line="360" w:lineRule="auto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rsid w:val="00B023ED"/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NormalWeb">
    <w:name w:val="Normal (Web)"/>
    <w:basedOn w:val="Normal"/>
    <w:uiPriority w:val="99"/>
    <w:semiHidden/>
    <w:unhideWhenUsed/>
    <w:rsid w:val="00B023E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character" w:styleId="Emphasis">
    <w:name w:val="Emphasis"/>
    <w:basedOn w:val="DefaultParagraphFont"/>
    <w:uiPriority w:val="20"/>
    <w:qFormat/>
    <w:rsid w:val="00B023ED"/>
    <w:rPr>
      <w:i/>
      <w:iCs/>
    </w:rPr>
  </w:style>
  <w:style w:type="table" w:styleId="TableGrid">
    <w:name w:val="Table Grid"/>
    <w:basedOn w:val="TableNormal"/>
    <w:uiPriority w:val="59"/>
    <w:rsid w:val="00EE743C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2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1F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06B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6B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F0CAF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F0CAF"/>
  </w:style>
  <w:style w:type="paragraph" w:styleId="Footer">
    <w:name w:val="footer"/>
    <w:basedOn w:val="Normal"/>
    <w:link w:val="FooterChar"/>
    <w:uiPriority w:val="99"/>
    <w:unhideWhenUsed/>
    <w:rsid w:val="002F0CAF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F0CAF"/>
  </w:style>
  <w:style w:type="paragraph" w:styleId="BodyText">
    <w:name w:val="Body Text"/>
    <w:basedOn w:val="Normal"/>
    <w:link w:val="BodyTextChar"/>
    <w:rsid w:val="00B023ED"/>
    <w:pPr>
      <w:suppressAutoHyphens/>
      <w:spacing w:after="0" w:line="360" w:lineRule="auto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rsid w:val="00B023ED"/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NormalWeb">
    <w:name w:val="Normal (Web)"/>
    <w:basedOn w:val="Normal"/>
    <w:uiPriority w:val="99"/>
    <w:semiHidden/>
    <w:unhideWhenUsed/>
    <w:rsid w:val="00B023E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character" w:styleId="Emphasis">
    <w:name w:val="Emphasis"/>
    <w:basedOn w:val="DefaultParagraphFont"/>
    <w:uiPriority w:val="20"/>
    <w:qFormat/>
    <w:rsid w:val="00B023ED"/>
    <w:rPr>
      <w:i/>
      <w:iCs/>
    </w:rPr>
  </w:style>
  <w:style w:type="table" w:styleId="TableGrid">
    <w:name w:val="Table Grid"/>
    <w:basedOn w:val="TableNormal"/>
    <w:uiPriority w:val="59"/>
    <w:rsid w:val="00EE743C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6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834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346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85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14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1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F79BF-72F0-4255-B730-AB93EDAF7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924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2</cp:revision>
  <dcterms:created xsi:type="dcterms:W3CDTF">2013-03-07T14:37:00Z</dcterms:created>
  <dcterms:modified xsi:type="dcterms:W3CDTF">2013-03-07T14:37:00Z</dcterms:modified>
</cp:coreProperties>
</file>